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EC1A0" w14:textId="5AFE1B69" w:rsidR="00042640" w:rsidRPr="00957190" w:rsidRDefault="00042640" w:rsidP="00692AF0">
      <w:pPr>
        <w:autoSpaceDE w:val="0"/>
        <w:autoSpaceDN w:val="0"/>
        <w:adjustRightInd w:val="0"/>
        <w:spacing w:after="0" w:line="240" w:lineRule="auto"/>
        <w:jc w:val="right"/>
        <w:rPr>
          <w:rFonts w:ascii="Times New Roman" w:eastAsia="Times New Roman" w:hAnsi="Times New Roman" w:cs="Times New Roman"/>
          <w:sz w:val="20"/>
          <w:szCs w:val="20"/>
          <w:lang w:eastAsia="zh-CN"/>
        </w:rPr>
      </w:pPr>
      <w:r w:rsidRPr="00957190">
        <w:rPr>
          <w:rFonts w:ascii="Cambria" w:eastAsia="Calibri" w:hAnsi="Cambria" w:cs="Cambria"/>
          <w:b/>
          <w:bCs/>
          <w:color w:val="000000"/>
        </w:rPr>
        <w:t xml:space="preserve">                                                                                                                                       </w:t>
      </w:r>
    </w:p>
    <w:p w14:paraId="0703F8CA" w14:textId="77777777" w:rsidR="00692AF0" w:rsidRPr="00692AF0" w:rsidRDefault="00692AF0" w:rsidP="00692AF0">
      <w:pPr>
        <w:overflowPunct w:val="0"/>
        <w:autoSpaceDE w:val="0"/>
        <w:autoSpaceDN w:val="0"/>
        <w:adjustRightInd w:val="0"/>
        <w:spacing w:after="0" w:line="240" w:lineRule="auto"/>
        <w:jc w:val="right"/>
        <w:textAlignment w:val="baseline"/>
        <w:rPr>
          <w:rFonts w:ascii="Times New Roman" w:eastAsia="Times New Roman" w:hAnsi="Times New Roman" w:cs="Times New Roman"/>
          <w:i/>
          <w:lang w:eastAsia="pl-PL"/>
        </w:rPr>
      </w:pPr>
      <w:r w:rsidRPr="00692AF0">
        <w:rPr>
          <w:rFonts w:ascii="Times New Roman" w:eastAsia="Times New Roman" w:hAnsi="Times New Roman" w:cs="Times New Roman"/>
          <w:i/>
          <w:lang w:eastAsia="pl-PL"/>
        </w:rPr>
        <w:t>Załącznik nr 9 do SWZ</w:t>
      </w:r>
    </w:p>
    <w:p w14:paraId="3E6C1C40" w14:textId="77777777" w:rsidR="00692AF0" w:rsidRPr="00692AF0" w:rsidRDefault="00692AF0" w:rsidP="00692AF0">
      <w:pPr>
        <w:spacing w:after="0" w:line="240" w:lineRule="auto"/>
        <w:jc w:val="center"/>
        <w:outlineLvl w:val="0"/>
        <w:rPr>
          <w:rFonts w:ascii="Times New Roman" w:eastAsia="Times New Roman" w:hAnsi="Times New Roman" w:cs="Times New Roman"/>
          <w:b/>
          <w:snapToGrid w:val="0"/>
          <w:sz w:val="28"/>
          <w:szCs w:val="28"/>
          <w:u w:val="single"/>
          <w:lang w:eastAsia="pl-PL"/>
        </w:rPr>
      </w:pPr>
      <w:r w:rsidRPr="00692AF0">
        <w:rPr>
          <w:rFonts w:ascii="Times New Roman" w:eastAsia="Times New Roman" w:hAnsi="Times New Roman" w:cs="Times New Roman"/>
          <w:b/>
          <w:snapToGrid w:val="0"/>
          <w:sz w:val="28"/>
          <w:szCs w:val="28"/>
          <w:u w:val="single"/>
          <w:lang w:eastAsia="pl-PL"/>
        </w:rPr>
        <w:t>U M O W A</w:t>
      </w:r>
    </w:p>
    <w:p w14:paraId="548485EF" w14:textId="77777777" w:rsidR="00692AF0" w:rsidRPr="00692AF0" w:rsidRDefault="00692AF0" w:rsidP="00692AF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14:paraId="7B1314FC" w14:textId="77777777" w:rsidR="00692AF0" w:rsidRPr="00692AF0" w:rsidRDefault="00692AF0" w:rsidP="00692AF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92AF0">
        <w:rPr>
          <w:rFonts w:ascii="Times New Roman" w:eastAsia="Times New Roman" w:hAnsi="Times New Roman" w:cs="Times New Roman"/>
          <w:sz w:val="24"/>
          <w:szCs w:val="24"/>
          <w:lang w:eastAsia="pl-PL"/>
        </w:rPr>
        <w:t xml:space="preserve">zawarta w dniu ………………...... w Żyrzynie pomiędzy: </w:t>
      </w:r>
    </w:p>
    <w:p w14:paraId="26190EB8" w14:textId="77777777" w:rsidR="00692AF0" w:rsidRPr="00692AF0" w:rsidRDefault="00692AF0" w:rsidP="00692AF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pl-PL"/>
        </w:rPr>
      </w:pPr>
      <w:r w:rsidRPr="00692AF0">
        <w:rPr>
          <w:rFonts w:ascii="Times New Roman" w:eastAsia="Times New Roman" w:hAnsi="Times New Roman" w:cs="Times New Roman"/>
          <w:b/>
          <w:sz w:val="24"/>
          <w:szCs w:val="24"/>
          <w:lang w:eastAsia="pl-PL"/>
        </w:rPr>
        <w:t>Gminą Żyrzyn ul. Powstania Styczniowego 10, 24-103 Żyrzyn</w:t>
      </w:r>
      <w:r w:rsidRPr="00692AF0">
        <w:rPr>
          <w:rFonts w:ascii="Times New Roman" w:eastAsia="Times New Roman" w:hAnsi="Times New Roman" w:cs="Times New Roman"/>
          <w:sz w:val="24"/>
          <w:szCs w:val="24"/>
          <w:lang w:eastAsia="pl-PL"/>
        </w:rPr>
        <w:t xml:space="preserve">, NIP: 7162689805,  reprezentowaną przez: </w:t>
      </w:r>
      <w:r w:rsidRPr="00692AF0">
        <w:rPr>
          <w:rFonts w:ascii="Times New Roman" w:eastAsia="Times New Roman" w:hAnsi="Times New Roman" w:cs="Times New Roman"/>
          <w:b/>
          <w:sz w:val="24"/>
          <w:szCs w:val="24"/>
          <w:lang w:eastAsia="pl-PL"/>
        </w:rPr>
        <w:t xml:space="preserve">Wójta Gminy Andrzeja </w:t>
      </w:r>
      <w:proofErr w:type="spellStart"/>
      <w:r w:rsidRPr="00692AF0">
        <w:rPr>
          <w:rFonts w:ascii="Times New Roman" w:eastAsia="Times New Roman" w:hAnsi="Times New Roman" w:cs="Times New Roman"/>
          <w:b/>
          <w:sz w:val="24"/>
          <w:szCs w:val="24"/>
          <w:lang w:eastAsia="pl-PL"/>
        </w:rPr>
        <w:t>Bujka</w:t>
      </w:r>
      <w:proofErr w:type="spellEnd"/>
      <w:r w:rsidRPr="00692AF0">
        <w:rPr>
          <w:rFonts w:ascii="Times New Roman" w:eastAsia="Times New Roman" w:hAnsi="Times New Roman" w:cs="Times New Roman"/>
          <w:b/>
          <w:sz w:val="24"/>
          <w:szCs w:val="24"/>
          <w:lang w:eastAsia="pl-PL"/>
        </w:rPr>
        <w:t xml:space="preserve">, </w:t>
      </w:r>
    </w:p>
    <w:p w14:paraId="2A567665" w14:textId="77777777" w:rsidR="00692AF0" w:rsidRPr="00692AF0" w:rsidRDefault="00692AF0" w:rsidP="00692AF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pl-PL"/>
        </w:rPr>
      </w:pPr>
      <w:r w:rsidRPr="00692AF0">
        <w:rPr>
          <w:rFonts w:ascii="Times New Roman" w:eastAsia="Times New Roman" w:hAnsi="Times New Roman" w:cs="Times New Roman"/>
          <w:b/>
          <w:sz w:val="24"/>
          <w:szCs w:val="24"/>
          <w:lang w:eastAsia="pl-PL"/>
        </w:rPr>
        <w:t xml:space="preserve">przy kontrasygnacie Skarbnika Gminy </w:t>
      </w:r>
    </w:p>
    <w:p w14:paraId="5208DA74" w14:textId="77777777" w:rsidR="00692AF0" w:rsidRPr="00692AF0" w:rsidRDefault="00692AF0" w:rsidP="00692AF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pl-PL"/>
        </w:rPr>
      </w:pPr>
      <w:r w:rsidRPr="00692AF0">
        <w:rPr>
          <w:rFonts w:ascii="Times New Roman" w:eastAsia="Times New Roman" w:hAnsi="Times New Roman" w:cs="Times New Roman"/>
          <w:sz w:val="24"/>
          <w:szCs w:val="24"/>
          <w:lang w:eastAsia="pl-PL"/>
        </w:rPr>
        <w:t xml:space="preserve">zwana dalej w treści niniejszej umowy </w:t>
      </w:r>
      <w:r w:rsidRPr="00692AF0">
        <w:rPr>
          <w:rFonts w:ascii="Times New Roman" w:eastAsia="Times New Roman" w:hAnsi="Times New Roman" w:cs="Times New Roman"/>
          <w:b/>
          <w:sz w:val="24"/>
          <w:szCs w:val="24"/>
          <w:lang w:eastAsia="pl-PL"/>
        </w:rPr>
        <w:t>„Zamawiającym”,</w:t>
      </w:r>
    </w:p>
    <w:p w14:paraId="38B18535" w14:textId="77777777" w:rsidR="00692AF0" w:rsidRPr="00692AF0" w:rsidRDefault="00692AF0" w:rsidP="00692AF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pl-PL"/>
        </w:rPr>
      </w:pPr>
      <w:r w:rsidRPr="00692AF0">
        <w:rPr>
          <w:rFonts w:ascii="Times New Roman" w:eastAsia="Times New Roman" w:hAnsi="Times New Roman" w:cs="Times New Roman"/>
          <w:bCs/>
          <w:sz w:val="24"/>
          <w:szCs w:val="24"/>
          <w:lang w:eastAsia="pl-PL"/>
        </w:rPr>
        <w:t>a</w:t>
      </w:r>
    </w:p>
    <w:p w14:paraId="0D501FC5" w14:textId="77777777" w:rsidR="00692AF0" w:rsidRPr="00692AF0" w:rsidRDefault="00692AF0" w:rsidP="00692AF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92AF0">
        <w:rPr>
          <w:rFonts w:ascii="Times New Roman" w:eastAsia="Times New Roman" w:hAnsi="Times New Roman" w:cs="Times New Roman"/>
          <w:sz w:val="24"/>
          <w:szCs w:val="24"/>
          <w:lang w:eastAsia="pl-PL"/>
        </w:rPr>
        <w:t>…………………………………………………………………..</w:t>
      </w:r>
    </w:p>
    <w:p w14:paraId="55DF700D" w14:textId="77777777" w:rsidR="00692AF0" w:rsidRPr="00692AF0" w:rsidRDefault="00692AF0" w:rsidP="00692AF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92AF0">
        <w:rPr>
          <w:rFonts w:ascii="Times New Roman" w:eastAsia="Times New Roman" w:hAnsi="Times New Roman" w:cs="Times New Roman"/>
          <w:sz w:val="24"/>
          <w:szCs w:val="24"/>
          <w:lang w:eastAsia="pl-PL"/>
        </w:rPr>
        <w:t>NIP: …………..………………, REGON: …………………….</w:t>
      </w:r>
    </w:p>
    <w:p w14:paraId="77DA985B" w14:textId="77777777" w:rsidR="00692AF0" w:rsidRPr="00692AF0" w:rsidRDefault="00692AF0" w:rsidP="00692AF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92AF0">
        <w:rPr>
          <w:rFonts w:ascii="Times New Roman" w:eastAsia="Times New Roman" w:hAnsi="Times New Roman" w:cs="Times New Roman"/>
          <w:sz w:val="24"/>
          <w:szCs w:val="24"/>
          <w:lang w:eastAsia="pl-PL"/>
        </w:rPr>
        <w:t>reprezentowanym przez ……………………………………….</w:t>
      </w:r>
    </w:p>
    <w:p w14:paraId="1813E202" w14:textId="77777777" w:rsidR="00692AF0" w:rsidRPr="00692AF0" w:rsidRDefault="00692AF0" w:rsidP="00692AF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92AF0">
        <w:rPr>
          <w:rFonts w:ascii="Times New Roman" w:eastAsia="Times New Roman" w:hAnsi="Times New Roman" w:cs="Times New Roman"/>
          <w:sz w:val="24"/>
          <w:szCs w:val="24"/>
          <w:lang w:eastAsia="pl-PL"/>
        </w:rPr>
        <w:t xml:space="preserve">zwanym dalej w treści niniejszej umowy </w:t>
      </w:r>
      <w:r w:rsidRPr="00692AF0">
        <w:rPr>
          <w:rFonts w:ascii="Times New Roman" w:eastAsia="Times New Roman" w:hAnsi="Times New Roman" w:cs="Times New Roman"/>
          <w:b/>
          <w:sz w:val="24"/>
          <w:szCs w:val="24"/>
          <w:lang w:eastAsia="pl-PL"/>
        </w:rPr>
        <w:t>„Wykonawcą”.</w:t>
      </w:r>
    </w:p>
    <w:p w14:paraId="4DD21F72" w14:textId="77777777" w:rsidR="00692AF0" w:rsidRPr="00692AF0" w:rsidRDefault="00692AF0" w:rsidP="00692AF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p>
    <w:p w14:paraId="659B7570" w14:textId="1D196DD6" w:rsidR="00042640" w:rsidRPr="0070208C" w:rsidRDefault="00692AF0" w:rsidP="0070208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692AF0">
        <w:rPr>
          <w:rFonts w:ascii="Times New Roman" w:eastAsia="Times New Roman" w:hAnsi="Times New Roman" w:cs="Times New Roman"/>
          <w:lang w:eastAsia="pl-PL"/>
        </w:rPr>
        <w:t xml:space="preserve">Po przeprowadzeniu postępowania o udzielenie zamówienia publicznego w trybie podstawowym bez negocjacji, o którym mowa w art. 275 pkt 1 ustawy z dnia 11 września 2019 r. Prawo zamówień publicznych (Dz. U. z 2024 r., poz. 1320 ze zm.), zwanej dalej ustawą </w:t>
      </w:r>
      <w:proofErr w:type="spellStart"/>
      <w:r w:rsidRPr="00692AF0">
        <w:rPr>
          <w:rFonts w:ascii="Times New Roman" w:eastAsia="Times New Roman" w:hAnsi="Times New Roman" w:cs="Times New Roman"/>
          <w:lang w:eastAsia="pl-PL"/>
        </w:rPr>
        <w:t>Pzp</w:t>
      </w:r>
      <w:proofErr w:type="spellEnd"/>
      <w:r w:rsidRPr="00692AF0">
        <w:rPr>
          <w:rFonts w:ascii="Times New Roman" w:eastAsia="Times New Roman" w:hAnsi="Times New Roman" w:cs="Times New Roman"/>
          <w:lang w:eastAsia="pl-PL"/>
        </w:rPr>
        <w:t>, została zawarta umowa o następującej treści:</w:t>
      </w:r>
    </w:p>
    <w:p w14:paraId="69393278" w14:textId="77777777" w:rsidR="00273C3C" w:rsidRPr="00692AF0" w:rsidRDefault="00273C3C" w:rsidP="00273C3C">
      <w:pPr>
        <w:suppressAutoHyphens/>
        <w:spacing w:after="0" w:line="240" w:lineRule="auto"/>
        <w:jc w:val="center"/>
        <w:rPr>
          <w:rFonts w:ascii="Times New Roman" w:eastAsia="Times New Roman" w:hAnsi="Times New Roman" w:cs="Times New Roman"/>
          <w:b/>
          <w:lang w:eastAsia="ar-SA"/>
        </w:rPr>
      </w:pPr>
      <w:r w:rsidRPr="00692AF0">
        <w:rPr>
          <w:rFonts w:ascii="Times New Roman" w:eastAsia="Times New Roman" w:hAnsi="Times New Roman" w:cs="Times New Roman"/>
          <w:b/>
          <w:lang w:eastAsia="ar-SA"/>
        </w:rPr>
        <w:t>§ 1</w:t>
      </w:r>
    </w:p>
    <w:p w14:paraId="525203C7" w14:textId="77777777" w:rsidR="00273C3C" w:rsidRDefault="00273C3C" w:rsidP="00273C3C">
      <w:pPr>
        <w:suppressAutoHyphens/>
        <w:spacing w:after="0" w:line="240" w:lineRule="auto"/>
        <w:jc w:val="center"/>
        <w:outlineLvl w:val="0"/>
        <w:rPr>
          <w:rFonts w:ascii="Times New Roman" w:eastAsia="Times New Roman" w:hAnsi="Times New Roman" w:cs="Times New Roman"/>
          <w:b/>
          <w:lang w:eastAsia="ar-SA"/>
        </w:rPr>
      </w:pPr>
      <w:r w:rsidRPr="00692AF0">
        <w:rPr>
          <w:rFonts w:ascii="Times New Roman" w:eastAsia="Times New Roman" w:hAnsi="Times New Roman" w:cs="Times New Roman"/>
          <w:b/>
          <w:lang w:eastAsia="ar-SA"/>
        </w:rPr>
        <w:t>Przedmiot i zakres Umowy</w:t>
      </w:r>
    </w:p>
    <w:p w14:paraId="07B5E95D" w14:textId="77777777" w:rsidR="00273C3C" w:rsidRPr="00692AF0" w:rsidRDefault="00273C3C" w:rsidP="00273C3C">
      <w:pPr>
        <w:suppressAutoHyphens/>
        <w:spacing w:after="0" w:line="240" w:lineRule="auto"/>
        <w:jc w:val="center"/>
        <w:outlineLvl w:val="0"/>
        <w:rPr>
          <w:rFonts w:ascii="Times New Roman" w:eastAsia="Times New Roman" w:hAnsi="Times New Roman" w:cs="Times New Roman"/>
          <w:b/>
          <w:lang w:eastAsia="ar-SA"/>
        </w:rPr>
      </w:pPr>
    </w:p>
    <w:p w14:paraId="643E217D" w14:textId="77777777" w:rsidR="008758DD" w:rsidRDefault="00273C3C" w:rsidP="00273C3C">
      <w:pPr>
        <w:widowControl w:val="0"/>
        <w:numPr>
          <w:ilvl w:val="0"/>
          <w:numId w:val="26"/>
        </w:numPr>
        <w:suppressAutoHyphens/>
        <w:spacing w:before="29" w:after="0" w:line="240" w:lineRule="auto"/>
        <w:ind w:left="426" w:hanging="426"/>
        <w:jc w:val="both"/>
        <w:rPr>
          <w:rFonts w:ascii="Times New Roman" w:eastAsia="Times New Roman" w:hAnsi="Times New Roman" w:cs="Times New Roman"/>
          <w:kern w:val="1"/>
          <w:lang w:eastAsia="hi-IN" w:bidi="hi-IN"/>
        </w:rPr>
      </w:pPr>
      <w:r w:rsidRPr="00273C3C">
        <w:rPr>
          <w:rFonts w:ascii="Times New Roman" w:eastAsia="Times New Roman" w:hAnsi="Times New Roman" w:cs="Times New Roman"/>
          <w:kern w:val="1"/>
          <w:lang w:eastAsia="hi-IN" w:bidi="hi-IN"/>
        </w:rPr>
        <w:t>Na podstawie złożonej oferty w postępowaniu o udzielenie zamówienia publiczneg</w:t>
      </w:r>
      <w:r w:rsidR="00AA5D7F" w:rsidRPr="008758DD">
        <w:rPr>
          <w:rFonts w:ascii="Times New Roman" w:eastAsia="Times New Roman" w:hAnsi="Times New Roman" w:cs="Times New Roman"/>
          <w:kern w:val="1"/>
          <w:lang w:eastAsia="hi-IN" w:bidi="hi-IN"/>
        </w:rPr>
        <w:t xml:space="preserve">o </w:t>
      </w:r>
      <w:r w:rsidRPr="00273C3C">
        <w:rPr>
          <w:rFonts w:ascii="Times New Roman" w:eastAsia="Times New Roman" w:hAnsi="Times New Roman" w:cs="Times New Roman"/>
          <w:kern w:val="1"/>
          <w:lang w:eastAsia="hi-IN" w:bidi="hi-IN"/>
        </w:rPr>
        <w:t xml:space="preserve">pn.: </w:t>
      </w:r>
      <w:bookmarkStart w:id="0" w:name="_Hlk207961043"/>
      <w:r w:rsidR="00AA5D7F" w:rsidRPr="008758DD">
        <w:rPr>
          <w:rFonts w:ascii="Times New Roman" w:eastAsia="Times New Roman" w:hAnsi="Times New Roman" w:cs="Times New Roman"/>
          <w:b/>
          <w:i/>
          <w:lang w:eastAsia="ar-SA"/>
        </w:rPr>
        <w:t>„Dostawa fabrycznie nowej koparko-ładowarki samobieżnej w ramach Programu Ochrony Ludności i Obrony Cywilnej na lata 2025-2026”</w:t>
      </w:r>
      <w:r w:rsidR="00AA5D7F" w:rsidRPr="008758DD">
        <w:rPr>
          <w:rFonts w:ascii="Times New Roman" w:eastAsia="Times New Roman" w:hAnsi="Times New Roman" w:cs="Times New Roman"/>
          <w:i/>
          <w:lang w:eastAsia="ar-SA"/>
        </w:rPr>
        <w:t xml:space="preserve"> </w:t>
      </w:r>
      <w:r w:rsidR="00AA5D7F" w:rsidRPr="008758DD">
        <w:rPr>
          <w:rFonts w:ascii="Times New Roman" w:eastAsia="Times New Roman" w:hAnsi="Times New Roman" w:cs="Times New Roman"/>
          <w:bCs/>
          <w:lang w:eastAsia="ar-SA"/>
        </w:rPr>
        <w:t xml:space="preserve"> </w:t>
      </w:r>
      <w:bookmarkEnd w:id="0"/>
      <w:r w:rsidR="00AA5D7F" w:rsidRPr="008758DD">
        <w:rPr>
          <w:rFonts w:ascii="Times New Roman" w:eastAsia="Times New Roman" w:hAnsi="Times New Roman" w:cs="Times New Roman"/>
          <w:lang w:eastAsia="ar-SA"/>
        </w:rPr>
        <w:t xml:space="preserve">(„Przedmiot Umowy”), </w:t>
      </w:r>
      <w:r w:rsidRPr="00273C3C">
        <w:rPr>
          <w:rFonts w:ascii="Times New Roman" w:eastAsia="Times New Roman" w:hAnsi="Times New Roman" w:cs="Times New Roman"/>
          <w:kern w:val="1"/>
          <w:lang w:eastAsia="hi-IN" w:bidi="hi-IN"/>
        </w:rPr>
        <w:t>Zamawiający powierza, a Wykonawca przyjmuje do wykonania na warunkach określonych w niniejszej umowie dostawę jedne</w:t>
      </w:r>
      <w:r w:rsidR="00AA5D7F" w:rsidRPr="008758DD">
        <w:rPr>
          <w:rFonts w:ascii="Times New Roman" w:eastAsia="Times New Roman" w:hAnsi="Times New Roman" w:cs="Times New Roman"/>
          <w:kern w:val="1"/>
          <w:lang w:eastAsia="hi-IN" w:bidi="hi-IN"/>
        </w:rPr>
        <w:t>j fabrycznie nowej koparko-ładowarki samobieżnej</w:t>
      </w:r>
      <w:r w:rsidRPr="00273C3C">
        <w:rPr>
          <w:rFonts w:ascii="Times New Roman" w:eastAsia="Times New Roman" w:hAnsi="Times New Roman" w:cs="Times New Roman"/>
          <w:kern w:val="1"/>
          <w:lang w:eastAsia="hi-IN" w:bidi="hi-IN"/>
        </w:rPr>
        <w:t xml:space="preserve"> marki ………..……………………………...…. zgodnie z zakresem rzeczowym, który</w:t>
      </w:r>
      <w:r w:rsidR="008758DD" w:rsidRPr="008758DD">
        <w:rPr>
          <w:rFonts w:ascii="Times New Roman" w:eastAsia="Times New Roman" w:hAnsi="Times New Roman" w:cs="Times New Roman"/>
          <w:kern w:val="1"/>
          <w:lang w:eastAsia="hi-IN" w:bidi="hi-IN"/>
        </w:rPr>
        <w:t xml:space="preserve"> określony został w </w:t>
      </w:r>
      <w:r w:rsidR="008758DD" w:rsidRPr="008758DD">
        <w:rPr>
          <w:rFonts w:ascii="Times New Roman" w:eastAsia="Times New Roman" w:hAnsi="Times New Roman" w:cs="Times New Roman"/>
          <w:lang w:eastAsia="ar-SA"/>
        </w:rPr>
        <w:t>Szczegółowym opisie przedmiotu zamówienia</w:t>
      </w:r>
      <w:r w:rsidRPr="00273C3C">
        <w:rPr>
          <w:rFonts w:ascii="Times New Roman" w:eastAsia="Times New Roman" w:hAnsi="Times New Roman" w:cs="Times New Roman"/>
          <w:kern w:val="1"/>
          <w:lang w:eastAsia="hi-IN" w:bidi="hi-IN"/>
        </w:rPr>
        <w:t xml:space="preserve">. </w:t>
      </w:r>
    </w:p>
    <w:p w14:paraId="364E021C" w14:textId="23AC7163" w:rsidR="00273C3C" w:rsidRDefault="00273C3C" w:rsidP="00273C3C">
      <w:pPr>
        <w:widowControl w:val="0"/>
        <w:numPr>
          <w:ilvl w:val="0"/>
          <w:numId w:val="26"/>
        </w:numPr>
        <w:suppressAutoHyphens/>
        <w:spacing w:before="29" w:after="0" w:line="240" w:lineRule="auto"/>
        <w:ind w:left="426" w:hanging="426"/>
        <w:jc w:val="both"/>
        <w:rPr>
          <w:rFonts w:ascii="Times New Roman" w:eastAsia="Times New Roman" w:hAnsi="Times New Roman" w:cs="Times New Roman"/>
          <w:kern w:val="1"/>
          <w:lang w:eastAsia="hi-IN" w:bidi="hi-IN"/>
        </w:rPr>
      </w:pPr>
      <w:r w:rsidRPr="00273C3C">
        <w:rPr>
          <w:rFonts w:ascii="Times New Roman" w:eastAsia="Times New Roman" w:hAnsi="Times New Roman" w:cs="Times New Roman"/>
          <w:kern w:val="1"/>
          <w:lang w:eastAsia="hi-IN" w:bidi="hi-IN"/>
        </w:rPr>
        <w:t>Przedmiot umowy opisany w ust. 1 musi być fabrycznie nowy, wyprodukowany w …</w:t>
      </w:r>
      <w:r w:rsidR="008758DD">
        <w:rPr>
          <w:rFonts w:ascii="Times New Roman" w:eastAsia="Times New Roman" w:hAnsi="Times New Roman" w:cs="Times New Roman"/>
          <w:kern w:val="1"/>
          <w:lang w:eastAsia="hi-IN" w:bidi="hi-IN"/>
        </w:rPr>
        <w:t>……</w:t>
      </w:r>
      <w:r w:rsidRPr="00273C3C">
        <w:rPr>
          <w:rFonts w:ascii="Times New Roman" w:eastAsia="Times New Roman" w:hAnsi="Times New Roman" w:cs="Times New Roman"/>
          <w:kern w:val="1"/>
          <w:lang w:eastAsia="hi-IN" w:bidi="hi-IN"/>
        </w:rPr>
        <w:t>roku, w pełni sprawny, nieużywany, wolny od jakichkolwiek wad prawnych, w tym wszelkich praw osób trzecich oraz innych obciążeń i zabezpieczeń oraz odpowiadać wymaganiom Zamawiającego.</w:t>
      </w:r>
    </w:p>
    <w:p w14:paraId="72AFCFC9" w14:textId="1450C6FD" w:rsidR="008B6608" w:rsidRDefault="00042640" w:rsidP="0021129E">
      <w:pPr>
        <w:widowControl w:val="0"/>
        <w:numPr>
          <w:ilvl w:val="0"/>
          <w:numId w:val="26"/>
        </w:numPr>
        <w:suppressAutoHyphens/>
        <w:spacing w:before="29" w:after="0" w:line="240" w:lineRule="auto"/>
        <w:ind w:left="426" w:hanging="426"/>
        <w:jc w:val="both"/>
        <w:rPr>
          <w:rFonts w:ascii="Times New Roman" w:eastAsia="Times New Roman" w:hAnsi="Times New Roman" w:cs="Times New Roman"/>
          <w:kern w:val="1"/>
          <w:lang w:eastAsia="hi-IN" w:bidi="hi-IN"/>
        </w:rPr>
      </w:pPr>
      <w:r w:rsidRPr="0021129E">
        <w:rPr>
          <w:rFonts w:ascii="Times New Roman" w:eastAsia="Times New Roman" w:hAnsi="Times New Roman" w:cs="Times New Roman"/>
          <w:lang w:eastAsia="ar-SA"/>
        </w:rPr>
        <w:t xml:space="preserve">Opis </w:t>
      </w:r>
      <w:r w:rsidR="00692AF0" w:rsidRPr="0021129E">
        <w:rPr>
          <w:rFonts w:ascii="Times New Roman" w:eastAsia="Times New Roman" w:hAnsi="Times New Roman" w:cs="Times New Roman"/>
          <w:lang w:eastAsia="ar-SA"/>
        </w:rPr>
        <w:t>p</w:t>
      </w:r>
      <w:r w:rsidRPr="0021129E">
        <w:rPr>
          <w:rFonts w:ascii="Times New Roman" w:eastAsia="Times New Roman" w:hAnsi="Times New Roman" w:cs="Times New Roman"/>
          <w:lang w:eastAsia="ar-SA"/>
        </w:rPr>
        <w:t xml:space="preserve">rzedmiotu </w:t>
      </w:r>
      <w:r w:rsidR="00692AF0" w:rsidRPr="0021129E">
        <w:rPr>
          <w:rFonts w:ascii="Times New Roman" w:eastAsia="Times New Roman" w:hAnsi="Times New Roman" w:cs="Times New Roman"/>
          <w:lang w:eastAsia="ar-SA"/>
        </w:rPr>
        <w:t>u</w:t>
      </w:r>
      <w:r w:rsidRPr="0021129E">
        <w:rPr>
          <w:rFonts w:ascii="Times New Roman" w:eastAsia="Times New Roman" w:hAnsi="Times New Roman" w:cs="Times New Roman"/>
          <w:lang w:eastAsia="ar-SA"/>
        </w:rPr>
        <w:t xml:space="preserve">mowy został określony </w:t>
      </w:r>
      <w:r w:rsidR="00692AF0" w:rsidRPr="0021129E">
        <w:rPr>
          <w:rFonts w:ascii="Times New Roman" w:eastAsia="Times New Roman" w:hAnsi="Times New Roman" w:cs="Times New Roman"/>
          <w:lang w:eastAsia="ar-SA"/>
        </w:rPr>
        <w:t xml:space="preserve">w </w:t>
      </w:r>
      <w:bookmarkStart w:id="1" w:name="_Hlk207959490"/>
      <w:r w:rsidR="00692AF0" w:rsidRPr="0021129E">
        <w:rPr>
          <w:rFonts w:ascii="Times New Roman" w:eastAsia="Times New Roman" w:hAnsi="Times New Roman" w:cs="Times New Roman"/>
          <w:b/>
          <w:bCs/>
          <w:lang w:eastAsia="ar-SA"/>
        </w:rPr>
        <w:t>Szczegółowym opisie przedmiotu zamówienia</w:t>
      </w:r>
      <w:bookmarkEnd w:id="1"/>
      <w:r w:rsidR="0021129E">
        <w:rPr>
          <w:rFonts w:ascii="Times New Roman" w:eastAsia="Times New Roman" w:hAnsi="Times New Roman" w:cs="Times New Roman"/>
          <w:b/>
          <w:bCs/>
          <w:lang w:eastAsia="ar-SA"/>
        </w:rPr>
        <w:t xml:space="preserve"> </w:t>
      </w:r>
      <w:r w:rsidR="0021129E" w:rsidRPr="0021129E">
        <w:rPr>
          <w:rFonts w:ascii="Times New Roman" w:eastAsia="Times New Roman" w:hAnsi="Times New Roman" w:cs="Times New Roman"/>
          <w:lang w:eastAsia="ar-SA"/>
        </w:rPr>
        <w:t>(załącznik nr 1 do SWZ)</w:t>
      </w:r>
      <w:r w:rsidRPr="0021129E">
        <w:rPr>
          <w:rFonts w:ascii="Times New Roman" w:eastAsia="Times New Roman" w:hAnsi="Times New Roman" w:cs="Times New Roman"/>
          <w:lang w:eastAsia="ar-SA"/>
        </w:rPr>
        <w:t xml:space="preserve"> </w:t>
      </w:r>
      <w:r w:rsidR="00692AF0" w:rsidRPr="0021129E">
        <w:rPr>
          <w:rFonts w:ascii="Times New Roman" w:eastAsia="Times New Roman" w:hAnsi="Times New Roman" w:cs="Times New Roman"/>
          <w:lang w:eastAsia="ar-SA"/>
        </w:rPr>
        <w:t>. Szczegółow</w:t>
      </w:r>
      <w:r w:rsidR="0021129E">
        <w:rPr>
          <w:rFonts w:ascii="Times New Roman" w:eastAsia="Times New Roman" w:hAnsi="Times New Roman" w:cs="Times New Roman"/>
          <w:lang w:eastAsia="ar-SA"/>
        </w:rPr>
        <w:t>y</w:t>
      </w:r>
      <w:r w:rsidR="00692AF0" w:rsidRPr="0021129E">
        <w:rPr>
          <w:rFonts w:ascii="Times New Roman" w:eastAsia="Times New Roman" w:hAnsi="Times New Roman" w:cs="Times New Roman"/>
          <w:lang w:eastAsia="ar-SA"/>
        </w:rPr>
        <w:t xml:space="preserve"> op</w:t>
      </w:r>
      <w:r w:rsidR="0021129E">
        <w:rPr>
          <w:rFonts w:ascii="Times New Roman" w:eastAsia="Times New Roman" w:hAnsi="Times New Roman" w:cs="Times New Roman"/>
          <w:lang w:eastAsia="ar-SA"/>
        </w:rPr>
        <w:t>is</w:t>
      </w:r>
      <w:r w:rsidR="00692AF0" w:rsidRPr="0021129E">
        <w:rPr>
          <w:rFonts w:ascii="Times New Roman" w:eastAsia="Times New Roman" w:hAnsi="Times New Roman" w:cs="Times New Roman"/>
          <w:lang w:eastAsia="ar-SA"/>
        </w:rPr>
        <w:t xml:space="preserve"> przedmiotu zamówienia</w:t>
      </w:r>
      <w:r w:rsidRPr="0021129E">
        <w:rPr>
          <w:rFonts w:ascii="Times New Roman" w:eastAsia="Times New Roman" w:hAnsi="Times New Roman" w:cs="Times New Roman"/>
          <w:lang w:eastAsia="ar-SA"/>
        </w:rPr>
        <w:t xml:space="preserve"> </w:t>
      </w:r>
      <w:r w:rsidR="0021129E">
        <w:rPr>
          <w:rFonts w:ascii="Times New Roman" w:eastAsia="Times New Roman" w:hAnsi="Times New Roman" w:cs="Times New Roman"/>
          <w:lang w:eastAsia="ar-SA"/>
        </w:rPr>
        <w:t xml:space="preserve"> oraz oferta Wykonawcy </w:t>
      </w:r>
      <w:r w:rsidRPr="0021129E">
        <w:rPr>
          <w:rFonts w:ascii="Times New Roman" w:eastAsia="Times New Roman" w:hAnsi="Times New Roman" w:cs="Times New Roman"/>
          <w:lang w:eastAsia="ar-SA"/>
        </w:rPr>
        <w:t>stanowi</w:t>
      </w:r>
      <w:r w:rsidR="0021129E">
        <w:rPr>
          <w:rFonts w:ascii="Times New Roman" w:eastAsia="Times New Roman" w:hAnsi="Times New Roman" w:cs="Times New Roman"/>
          <w:lang w:eastAsia="ar-SA"/>
        </w:rPr>
        <w:t>ą</w:t>
      </w:r>
      <w:r w:rsidRPr="0021129E">
        <w:rPr>
          <w:rFonts w:ascii="Times New Roman" w:eastAsia="Times New Roman" w:hAnsi="Times New Roman" w:cs="Times New Roman"/>
          <w:lang w:eastAsia="ar-SA"/>
        </w:rPr>
        <w:t xml:space="preserve"> </w:t>
      </w:r>
      <w:r w:rsidR="0021129E">
        <w:rPr>
          <w:rFonts w:ascii="Times New Roman" w:eastAsia="Times New Roman" w:hAnsi="Times New Roman" w:cs="Times New Roman"/>
          <w:lang w:eastAsia="ar-SA"/>
        </w:rPr>
        <w:t xml:space="preserve">integralną część umowy </w:t>
      </w:r>
      <w:r w:rsidRPr="0021129E">
        <w:rPr>
          <w:rFonts w:ascii="Times New Roman" w:eastAsia="Times New Roman" w:hAnsi="Times New Roman" w:cs="Times New Roman"/>
          <w:lang w:eastAsia="ar-SA"/>
        </w:rPr>
        <w:t>.</w:t>
      </w:r>
    </w:p>
    <w:p w14:paraId="116B967C" w14:textId="77777777" w:rsidR="0021129E" w:rsidRPr="0021129E" w:rsidRDefault="0021129E" w:rsidP="0021129E">
      <w:pPr>
        <w:widowControl w:val="0"/>
        <w:numPr>
          <w:ilvl w:val="0"/>
          <w:numId w:val="26"/>
        </w:numPr>
        <w:suppressAutoHyphens/>
        <w:spacing w:before="29" w:after="0" w:line="240" w:lineRule="auto"/>
        <w:ind w:left="426" w:hanging="426"/>
        <w:jc w:val="both"/>
        <w:rPr>
          <w:rFonts w:ascii="Times New Roman" w:eastAsia="Times New Roman" w:hAnsi="Times New Roman" w:cs="Times New Roman"/>
          <w:kern w:val="1"/>
          <w:lang w:eastAsia="hi-IN" w:bidi="hi-IN"/>
        </w:rPr>
      </w:pPr>
      <w:r w:rsidRPr="0021129E">
        <w:rPr>
          <w:rFonts w:ascii="Times New Roman" w:hAnsi="Times New Roman" w:cs="Times New Roman"/>
        </w:rPr>
        <w:t>Szczegółowy zakres niniejszej umowy zawiera między innymi:</w:t>
      </w:r>
    </w:p>
    <w:p w14:paraId="6778C519" w14:textId="288EC548" w:rsidR="0021129E" w:rsidRPr="0021129E" w:rsidRDefault="0021129E" w:rsidP="0021129E">
      <w:pPr>
        <w:numPr>
          <w:ilvl w:val="0"/>
          <w:numId w:val="27"/>
        </w:numPr>
        <w:tabs>
          <w:tab w:val="clear" w:pos="720"/>
        </w:tabs>
        <w:autoSpaceDE w:val="0"/>
        <w:autoSpaceDN w:val="0"/>
        <w:adjustRightInd w:val="0"/>
        <w:spacing w:after="0" w:line="240" w:lineRule="auto"/>
        <w:ind w:left="709" w:hanging="283"/>
        <w:jc w:val="both"/>
        <w:rPr>
          <w:rFonts w:ascii="Times New Roman" w:hAnsi="Times New Roman" w:cs="Times New Roman"/>
          <w:lang w:eastAsia="pl-PL"/>
        </w:rPr>
      </w:pPr>
      <w:r w:rsidRPr="0021129E">
        <w:rPr>
          <w:rFonts w:ascii="Times New Roman" w:hAnsi="Times New Roman" w:cs="Times New Roman"/>
          <w:lang w:eastAsia="pl-PL"/>
        </w:rPr>
        <w:t>dostawę do miejsca wskazanego przez Zamawiającego</w:t>
      </w:r>
      <w:r w:rsidRPr="0021129E">
        <w:rPr>
          <w:rFonts w:ascii="Times New Roman" w:hAnsi="Times New Roman" w:cs="Times New Roman"/>
        </w:rPr>
        <w:t xml:space="preserve"> fabrycznie nowej w pełni sprawnej koparko ładowarki </w:t>
      </w:r>
      <w:r>
        <w:rPr>
          <w:rFonts w:ascii="Times New Roman" w:hAnsi="Times New Roman" w:cs="Times New Roman"/>
        </w:rPr>
        <w:t>samobie</w:t>
      </w:r>
      <w:r w:rsidR="0070208C">
        <w:rPr>
          <w:rFonts w:ascii="Times New Roman" w:hAnsi="Times New Roman" w:cs="Times New Roman"/>
        </w:rPr>
        <w:t>ż</w:t>
      </w:r>
      <w:r>
        <w:rPr>
          <w:rFonts w:ascii="Times New Roman" w:hAnsi="Times New Roman" w:cs="Times New Roman"/>
        </w:rPr>
        <w:t>nej</w:t>
      </w:r>
      <w:r w:rsidRPr="0021129E">
        <w:rPr>
          <w:rFonts w:ascii="Times New Roman" w:hAnsi="Times New Roman" w:cs="Times New Roman"/>
        </w:rPr>
        <w:t>,</w:t>
      </w:r>
    </w:p>
    <w:p w14:paraId="1F2E36D0" w14:textId="34EE4790" w:rsidR="0021129E" w:rsidRPr="0021129E" w:rsidRDefault="0021129E" w:rsidP="0021129E">
      <w:pPr>
        <w:numPr>
          <w:ilvl w:val="0"/>
          <w:numId w:val="27"/>
        </w:numPr>
        <w:tabs>
          <w:tab w:val="clear" w:pos="720"/>
        </w:tabs>
        <w:autoSpaceDE w:val="0"/>
        <w:autoSpaceDN w:val="0"/>
        <w:adjustRightInd w:val="0"/>
        <w:spacing w:after="0" w:line="240" w:lineRule="auto"/>
        <w:ind w:left="709" w:hanging="283"/>
        <w:jc w:val="both"/>
        <w:rPr>
          <w:rFonts w:ascii="Times New Roman" w:hAnsi="Times New Roman" w:cs="Times New Roman"/>
          <w:lang w:eastAsia="pl-PL"/>
        </w:rPr>
      </w:pPr>
      <w:r w:rsidRPr="0021129E">
        <w:rPr>
          <w:rFonts w:ascii="Times New Roman" w:hAnsi="Times New Roman" w:cs="Times New Roman"/>
          <w:lang w:eastAsia="pl-PL"/>
        </w:rPr>
        <w:t xml:space="preserve">dostawę wraz z przedmiotem umowy dokumentacji </w:t>
      </w:r>
      <w:proofErr w:type="spellStart"/>
      <w:r w:rsidRPr="0021129E">
        <w:rPr>
          <w:rFonts w:ascii="Times New Roman" w:hAnsi="Times New Roman" w:cs="Times New Roman"/>
          <w:lang w:eastAsia="pl-PL"/>
        </w:rPr>
        <w:t>tech</w:t>
      </w:r>
      <w:r w:rsidR="0070208C">
        <w:rPr>
          <w:rFonts w:ascii="Times New Roman" w:hAnsi="Times New Roman" w:cs="Times New Roman"/>
          <w:lang w:eastAsia="pl-PL"/>
        </w:rPr>
        <w:t>niczno</w:t>
      </w:r>
      <w:proofErr w:type="spellEnd"/>
      <w:r w:rsidR="0070208C">
        <w:rPr>
          <w:rFonts w:ascii="Times New Roman" w:hAnsi="Times New Roman" w:cs="Times New Roman"/>
          <w:lang w:eastAsia="pl-PL"/>
        </w:rPr>
        <w:t xml:space="preserve"> </w:t>
      </w:r>
      <w:r w:rsidRPr="0021129E">
        <w:rPr>
          <w:rFonts w:ascii="Times New Roman" w:hAnsi="Times New Roman" w:cs="Times New Roman"/>
          <w:lang w:eastAsia="pl-PL"/>
        </w:rPr>
        <w:t>–eksploatacyjnej, o której mowa w dalszej części umowy,</w:t>
      </w:r>
    </w:p>
    <w:p w14:paraId="3FD7BFA3" w14:textId="7B17F11E" w:rsidR="0021129E" w:rsidRDefault="0021129E" w:rsidP="0021129E">
      <w:pPr>
        <w:numPr>
          <w:ilvl w:val="0"/>
          <w:numId w:val="27"/>
        </w:numPr>
        <w:tabs>
          <w:tab w:val="clear" w:pos="720"/>
        </w:tabs>
        <w:autoSpaceDE w:val="0"/>
        <w:autoSpaceDN w:val="0"/>
        <w:adjustRightInd w:val="0"/>
        <w:spacing w:after="0" w:line="240" w:lineRule="auto"/>
        <w:ind w:left="709" w:hanging="283"/>
        <w:jc w:val="both"/>
        <w:rPr>
          <w:rFonts w:ascii="Times New Roman" w:hAnsi="Times New Roman" w:cs="Times New Roman"/>
          <w:lang w:eastAsia="pl-PL"/>
        </w:rPr>
      </w:pPr>
      <w:r w:rsidRPr="0021129E">
        <w:rPr>
          <w:rFonts w:ascii="Times New Roman" w:hAnsi="Times New Roman" w:cs="Times New Roman"/>
          <w:lang w:eastAsia="ar-SA"/>
        </w:rPr>
        <w:t xml:space="preserve">przeprowadzenie </w:t>
      </w:r>
      <w:bookmarkStart w:id="2" w:name="_Hlk75522612"/>
      <w:r w:rsidRPr="0021129E">
        <w:rPr>
          <w:rFonts w:ascii="Times New Roman" w:hAnsi="Times New Roman" w:cs="Times New Roman"/>
          <w:lang w:eastAsia="ar-SA"/>
        </w:rPr>
        <w:t>szko</w:t>
      </w:r>
      <w:r w:rsidR="0070208C">
        <w:rPr>
          <w:rFonts w:ascii="Times New Roman" w:hAnsi="Times New Roman" w:cs="Times New Roman"/>
          <w:lang w:eastAsia="ar-SA"/>
        </w:rPr>
        <w:t>lenia dla pracowników Zamawiającego</w:t>
      </w:r>
      <w:r w:rsidRPr="0021129E">
        <w:rPr>
          <w:rFonts w:ascii="Times New Roman" w:hAnsi="Times New Roman" w:cs="Times New Roman"/>
          <w:lang w:eastAsia="ar-SA"/>
        </w:rPr>
        <w:t xml:space="preserve"> </w:t>
      </w:r>
      <w:r w:rsidR="0070208C">
        <w:rPr>
          <w:rFonts w:ascii="Times New Roman" w:hAnsi="Times New Roman" w:cs="Times New Roman"/>
          <w:lang w:eastAsia="ar-SA"/>
        </w:rPr>
        <w:t>w zakresie</w:t>
      </w:r>
      <w:r w:rsidRPr="0021129E">
        <w:rPr>
          <w:rFonts w:ascii="Times New Roman" w:hAnsi="Times New Roman" w:cs="Times New Roman"/>
          <w:lang w:eastAsia="ar-SA"/>
        </w:rPr>
        <w:t xml:space="preserve"> obsługi technicznej pod względem użytkowania i eksploatac</w:t>
      </w:r>
      <w:r w:rsidR="0070208C">
        <w:rPr>
          <w:rFonts w:ascii="Times New Roman" w:hAnsi="Times New Roman" w:cs="Times New Roman"/>
          <w:lang w:eastAsia="ar-SA"/>
        </w:rPr>
        <w:t>yjnym</w:t>
      </w:r>
      <w:r w:rsidRPr="0021129E">
        <w:rPr>
          <w:rFonts w:ascii="Times New Roman" w:hAnsi="Times New Roman" w:cs="Times New Roman"/>
          <w:lang w:eastAsia="ar-SA"/>
        </w:rPr>
        <w:t xml:space="preserve"> </w:t>
      </w:r>
      <w:bookmarkEnd w:id="2"/>
      <w:r w:rsidRPr="0021129E">
        <w:rPr>
          <w:rFonts w:ascii="Times New Roman" w:hAnsi="Times New Roman" w:cs="Times New Roman"/>
          <w:lang w:eastAsia="ar-SA"/>
        </w:rPr>
        <w:t>przedmiotu umowy</w:t>
      </w:r>
      <w:r w:rsidR="0070208C">
        <w:rPr>
          <w:rFonts w:ascii="Times New Roman" w:hAnsi="Times New Roman" w:cs="Times New Roman"/>
          <w:lang w:eastAsia="ar-SA"/>
        </w:rPr>
        <w:t>.</w:t>
      </w:r>
    </w:p>
    <w:p w14:paraId="65066E93" w14:textId="77777777" w:rsidR="0070208C" w:rsidRPr="0070208C" w:rsidRDefault="0070208C" w:rsidP="00F813B5">
      <w:pPr>
        <w:pStyle w:val="Akapitzlist"/>
        <w:numPr>
          <w:ilvl w:val="0"/>
          <w:numId w:val="26"/>
        </w:numPr>
        <w:spacing w:line="240" w:lineRule="auto"/>
        <w:jc w:val="both"/>
        <w:rPr>
          <w:rFonts w:ascii="Times New Roman" w:hAnsi="Times New Roman" w:cs="Times New Roman"/>
          <w:lang w:eastAsia="pl-PL"/>
        </w:rPr>
      </w:pPr>
      <w:r w:rsidRPr="0070208C">
        <w:rPr>
          <w:rFonts w:ascii="Times New Roman" w:hAnsi="Times New Roman" w:cs="Times New Roman"/>
          <w:lang w:eastAsia="pl-PL"/>
        </w:rPr>
        <w:t>Wykonawca oświadcza, że zapoznał się z SWZ wraz z załącznikami i innymi dokumentami koniecznymi do wykonania przedmiotu umowy i nie wnosi do nich zastrzeżeń, w szczególności potwierdza, że dokumenty te umożliwiają prawidłowe zrealizowanie przedmiotu Umowy.</w:t>
      </w:r>
    </w:p>
    <w:p w14:paraId="2C1306C7" w14:textId="616E890D" w:rsidR="0070208C" w:rsidRDefault="0070208C" w:rsidP="0070208C">
      <w:pPr>
        <w:pStyle w:val="Akapitzlist"/>
        <w:numPr>
          <w:ilvl w:val="0"/>
          <w:numId w:val="26"/>
        </w:numPr>
        <w:autoSpaceDE w:val="0"/>
        <w:autoSpaceDN w:val="0"/>
        <w:adjustRightInd w:val="0"/>
        <w:spacing w:after="0" w:line="240" w:lineRule="auto"/>
        <w:jc w:val="both"/>
        <w:rPr>
          <w:rFonts w:ascii="Times New Roman" w:hAnsi="Times New Roman" w:cs="Times New Roman"/>
          <w:lang w:eastAsia="pl-PL"/>
        </w:rPr>
      </w:pPr>
      <w:r w:rsidRPr="0070208C">
        <w:rPr>
          <w:rFonts w:ascii="Times New Roman" w:hAnsi="Times New Roman" w:cs="Times New Roman"/>
          <w:lang w:eastAsia="pl-PL"/>
        </w:rPr>
        <w:t>Wszelkie koszty związane z wykonaniem przedmiotu umowy ponosi Wykonawca.</w:t>
      </w:r>
    </w:p>
    <w:p w14:paraId="19203DEC" w14:textId="329C5540" w:rsidR="0070208C" w:rsidRPr="0070208C" w:rsidRDefault="0070208C" w:rsidP="00F813B5">
      <w:pPr>
        <w:pStyle w:val="Akapitzlist"/>
        <w:numPr>
          <w:ilvl w:val="0"/>
          <w:numId w:val="26"/>
        </w:numPr>
        <w:spacing w:line="240" w:lineRule="auto"/>
        <w:jc w:val="both"/>
        <w:rPr>
          <w:rFonts w:ascii="Times New Roman" w:hAnsi="Times New Roman" w:cs="Times New Roman"/>
          <w:lang w:eastAsia="pl-PL"/>
        </w:rPr>
      </w:pPr>
      <w:r w:rsidRPr="0070208C">
        <w:rPr>
          <w:rFonts w:ascii="Times New Roman" w:hAnsi="Times New Roman" w:cs="Times New Roman"/>
          <w:lang w:eastAsia="pl-PL"/>
        </w:rPr>
        <w:t>Wykonawca zobowiązuje się wykonać i przekazać dostawę przedmiotu zamówienia  Zamawiającemu zgodnie z niniejszą umową oraz innymi przepisami i normami obowiązującymi na dzień dostawy przedmiotu umowy.</w:t>
      </w:r>
    </w:p>
    <w:p w14:paraId="523234F3" w14:textId="77777777" w:rsidR="00F813B5" w:rsidRDefault="00F813B5" w:rsidP="00ED302C">
      <w:pPr>
        <w:suppressAutoHyphens/>
        <w:spacing w:after="0" w:line="240" w:lineRule="auto"/>
        <w:rPr>
          <w:rFonts w:ascii="Times New Roman" w:eastAsia="Times New Roman" w:hAnsi="Times New Roman" w:cs="Times New Roman"/>
          <w:b/>
          <w:lang w:eastAsia="ar-SA"/>
        </w:rPr>
      </w:pPr>
    </w:p>
    <w:p w14:paraId="5C3FE845" w14:textId="327F55E9" w:rsidR="00042640" w:rsidRPr="0021129E" w:rsidRDefault="00042640" w:rsidP="0021129E">
      <w:pPr>
        <w:suppressAutoHyphens/>
        <w:spacing w:after="0" w:line="240" w:lineRule="auto"/>
        <w:jc w:val="center"/>
        <w:rPr>
          <w:rFonts w:ascii="Times New Roman" w:eastAsia="Times New Roman" w:hAnsi="Times New Roman" w:cs="Times New Roman"/>
          <w:b/>
          <w:lang w:eastAsia="ar-SA"/>
        </w:rPr>
      </w:pPr>
      <w:r w:rsidRPr="0021129E">
        <w:rPr>
          <w:rFonts w:ascii="Times New Roman" w:eastAsia="Times New Roman" w:hAnsi="Times New Roman" w:cs="Times New Roman"/>
          <w:b/>
          <w:lang w:eastAsia="ar-SA"/>
        </w:rPr>
        <w:lastRenderedPageBreak/>
        <w:t>§ 2</w:t>
      </w:r>
    </w:p>
    <w:p w14:paraId="1ABE989A" w14:textId="77777777" w:rsidR="00042640" w:rsidRPr="0021129E" w:rsidRDefault="00042640" w:rsidP="0021129E">
      <w:pPr>
        <w:suppressAutoHyphens/>
        <w:spacing w:after="0" w:line="240" w:lineRule="auto"/>
        <w:jc w:val="center"/>
        <w:rPr>
          <w:rFonts w:ascii="Times New Roman" w:eastAsia="Times New Roman" w:hAnsi="Times New Roman" w:cs="Times New Roman"/>
          <w:b/>
          <w:lang w:eastAsia="ar-SA"/>
        </w:rPr>
      </w:pPr>
      <w:r w:rsidRPr="0021129E">
        <w:rPr>
          <w:rFonts w:ascii="Times New Roman" w:eastAsia="Times New Roman" w:hAnsi="Times New Roman" w:cs="Times New Roman"/>
          <w:b/>
          <w:lang w:eastAsia="ar-SA"/>
        </w:rPr>
        <w:t>Dokumentacja Techniczna</w:t>
      </w:r>
    </w:p>
    <w:p w14:paraId="1CF11740" w14:textId="6FD26166" w:rsidR="00042640" w:rsidRPr="00287B4C" w:rsidRDefault="00042640" w:rsidP="00042640">
      <w:pPr>
        <w:pStyle w:val="Akapitzlist"/>
        <w:numPr>
          <w:ilvl w:val="0"/>
          <w:numId w:val="21"/>
        </w:numPr>
        <w:suppressAutoHyphens/>
        <w:spacing w:before="120" w:after="120" w:line="240" w:lineRule="auto"/>
        <w:jc w:val="both"/>
        <w:rPr>
          <w:rFonts w:ascii="Times New Roman" w:eastAsia="Times New Roman" w:hAnsi="Times New Roman" w:cs="Times New Roman"/>
          <w:bCs/>
          <w:lang w:eastAsia="ar-SA"/>
        </w:rPr>
      </w:pPr>
      <w:r w:rsidRPr="00287B4C">
        <w:rPr>
          <w:rFonts w:ascii="Times New Roman" w:eastAsia="Calibri" w:hAnsi="Times New Roman" w:cs="Times New Roman"/>
          <w:bCs/>
        </w:rPr>
        <w:t>Wraz z Przedmiotem Umowy Wykonawca dostarczy d</w:t>
      </w:r>
      <w:r w:rsidRPr="00287B4C">
        <w:rPr>
          <w:rFonts w:ascii="Times New Roman" w:eastAsia="Times New Roman" w:hAnsi="Times New Roman" w:cs="Times New Roman"/>
          <w:bCs/>
          <w:lang w:eastAsia="ar-SA"/>
        </w:rPr>
        <w:t>okumentację techniczną</w:t>
      </w:r>
      <w:r w:rsidR="00594D97" w:rsidRPr="00287B4C">
        <w:rPr>
          <w:rFonts w:ascii="Times New Roman" w:eastAsia="Times New Roman" w:hAnsi="Times New Roman" w:cs="Times New Roman"/>
          <w:bCs/>
          <w:lang w:eastAsia="ar-SA"/>
        </w:rPr>
        <w:t xml:space="preserve"> </w:t>
      </w:r>
      <w:r w:rsidRPr="00287B4C">
        <w:rPr>
          <w:rFonts w:ascii="Times New Roman" w:eastAsia="Times New Roman" w:hAnsi="Times New Roman" w:cs="Times New Roman"/>
          <w:bCs/>
          <w:lang w:eastAsia="ar-SA"/>
        </w:rPr>
        <w:t>dostarcz</w:t>
      </w:r>
      <w:r w:rsidR="00594D97" w:rsidRPr="00287B4C">
        <w:rPr>
          <w:rFonts w:ascii="Times New Roman" w:eastAsia="Times New Roman" w:hAnsi="Times New Roman" w:cs="Times New Roman"/>
          <w:bCs/>
          <w:lang w:eastAsia="ar-SA"/>
        </w:rPr>
        <w:t>onej</w:t>
      </w:r>
      <w:r w:rsidRPr="00287B4C">
        <w:rPr>
          <w:rFonts w:ascii="Times New Roman" w:eastAsia="Times New Roman" w:hAnsi="Times New Roman" w:cs="Times New Roman"/>
          <w:bCs/>
          <w:lang w:eastAsia="ar-SA"/>
        </w:rPr>
        <w:t xml:space="preserve"> maszyny.</w:t>
      </w:r>
    </w:p>
    <w:p w14:paraId="2B511C02" w14:textId="77777777" w:rsidR="00833B7B" w:rsidRPr="00287B4C" w:rsidRDefault="00042640" w:rsidP="00833B7B">
      <w:pPr>
        <w:pStyle w:val="Akapitzlist"/>
        <w:numPr>
          <w:ilvl w:val="0"/>
          <w:numId w:val="21"/>
        </w:numPr>
        <w:suppressAutoHyphens/>
        <w:spacing w:before="120" w:after="120" w:line="240" w:lineRule="auto"/>
        <w:jc w:val="both"/>
        <w:rPr>
          <w:rFonts w:ascii="Times New Roman" w:eastAsia="Times New Roman" w:hAnsi="Times New Roman" w:cs="Times New Roman"/>
          <w:bCs/>
          <w:lang w:eastAsia="ar-SA"/>
        </w:rPr>
      </w:pPr>
      <w:r w:rsidRPr="00287B4C">
        <w:rPr>
          <w:rFonts w:ascii="Times New Roman" w:eastAsia="Times New Roman" w:hAnsi="Times New Roman" w:cs="Times New Roman"/>
          <w:bCs/>
          <w:lang w:eastAsia="ar-SA"/>
        </w:rPr>
        <w:t>Dokumentacja musi zawierać:</w:t>
      </w:r>
    </w:p>
    <w:p w14:paraId="586011BB" w14:textId="68E2AF94" w:rsidR="00287B4C" w:rsidRPr="00287B4C" w:rsidRDefault="00287B4C" w:rsidP="00287B4C">
      <w:pPr>
        <w:pStyle w:val="Akapitzlist"/>
        <w:suppressAutoHyphens/>
        <w:spacing w:before="120" w:after="120" w:line="240" w:lineRule="auto"/>
        <w:jc w:val="both"/>
        <w:rPr>
          <w:rFonts w:ascii="Times New Roman" w:hAnsi="Times New Roman" w:cs="Times New Roman"/>
        </w:rPr>
      </w:pPr>
      <w:r w:rsidRPr="00287B4C">
        <w:rPr>
          <w:rFonts w:ascii="Times New Roman" w:hAnsi="Times New Roman" w:cs="Times New Roman"/>
        </w:rPr>
        <w:t>a</w:t>
      </w:r>
      <w:r w:rsidRPr="00287B4C">
        <w:rPr>
          <w:rFonts w:ascii="Times New Roman" w:hAnsi="Times New Roman" w:cs="Times New Roman"/>
        </w:rPr>
        <w:t xml:space="preserve">. Karty gwarancyjnej  i serwisowej, w języku polskim (PL) – dostarczona w momencie dostawy. </w:t>
      </w:r>
    </w:p>
    <w:p w14:paraId="78950C8B" w14:textId="73B67435" w:rsidR="00287B4C" w:rsidRPr="00287B4C" w:rsidRDefault="00287B4C" w:rsidP="00287B4C">
      <w:pPr>
        <w:pStyle w:val="Akapitzlist"/>
        <w:suppressAutoHyphens/>
        <w:spacing w:before="120" w:after="120" w:line="240" w:lineRule="auto"/>
        <w:jc w:val="both"/>
        <w:rPr>
          <w:rFonts w:ascii="Times New Roman" w:hAnsi="Times New Roman" w:cs="Times New Roman"/>
        </w:rPr>
      </w:pPr>
      <w:r w:rsidRPr="00287B4C">
        <w:rPr>
          <w:rFonts w:ascii="Times New Roman" w:hAnsi="Times New Roman" w:cs="Times New Roman"/>
        </w:rPr>
        <w:t>b</w:t>
      </w:r>
      <w:r w:rsidRPr="00287B4C">
        <w:rPr>
          <w:rFonts w:ascii="Times New Roman" w:hAnsi="Times New Roman" w:cs="Times New Roman"/>
        </w:rPr>
        <w:t xml:space="preserve">. Instrukcji systematycznej obsługi , instrukcji obsługi i konserwacji, oraz komplet dokumentacji </w:t>
      </w:r>
      <w:proofErr w:type="spellStart"/>
      <w:r w:rsidRPr="00287B4C">
        <w:rPr>
          <w:rFonts w:ascii="Times New Roman" w:hAnsi="Times New Roman" w:cs="Times New Roman"/>
        </w:rPr>
        <w:t>techniczno</w:t>
      </w:r>
      <w:proofErr w:type="spellEnd"/>
      <w:r w:rsidRPr="00287B4C">
        <w:rPr>
          <w:rFonts w:ascii="Times New Roman" w:hAnsi="Times New Roman" w:cs="Times New Roman"/>
        </w:rPr>
        <w:t xml:space="preserve"> - ruchowej i organizacyjnej w języku polskim (PL). </w:t>
      </w:r>
    </w:p>
    <w:p w14:paraId="090F39FE" w14:textId="23518A20" w:rsidR="00287B4C" w:rsidRPr="00287B4C" w:rsidRDefault="00287B4C" w:rsidP="00287B4C">
      <w:pPr>
        <w:pStyle w:val="Akapitzlist"/>
        <w:suppressAutoHyphens/>
        <w:spacing w:before="120" w:after="120" w:line="240" w:lineRule="auto"/>
        <w:jc w:val="both"/>
        <w:rPr>
          <w:rFonts w:ascii="Times New Roman" w:hAnsi="Times New Roman" w:cs="Times New Roman"/>
        </w:rPr>
      </w:pPr>
      <w:r w:rsidRPr="00287B4C">
        <w:rPr>
          <w:rFonts w:ascii="Times New Roman" w:hAnsi="Times New Roman" w:cs="Times New Roman"/>
        </w:rPr>
        <w:t>c</w:t>
      </w:r>
      <w:r w:rsidRPr="00287B4C">
        <w:rPr>
          <w:rFonts w:ascii="Times New Roman" w:hAnsi="Times New Roman" w:cs="Times New Roman"/>
        </w:rPr>
        <w:t xml:space="preserve">. Normy zużycia paliwa w języku polskim (PL). </w:t>
      </w:r>
    </w:p>
    <w:p w14:paraId="283084BD" w14:textId="6D135547" w:rsidR="00287B4C" w:rsidRPr="00287B4C" w:rsidRDefault="00287B4C" w:rsidP="00287B4C">
      <w:pPr>
        <w:pStyle w:val="Akapitzlist"/>
        <w:suppressAutoHyphens/>
        <w:spacing w:before="120" w:after="120" w:line="240" w:lineRule="auto"/>
        <w:jc w:val="both"/>
        <w:rPr>
          <w:rFonts w:ascii="Times New Roman" w:hAnsi="Times New Roman" w:cs="Times New Roman"/>
        </w:rPr>
      </w:pPr>
      <w:r w:rsidRPr="00287B4C">
        <w:rPr>
          <w:rFonts w:ascii="Times New Roman" w:hAnsi="Times New Roman" w:cs="Times New Roman"/>
        </w:rPr>
        <w:t>d</w:t>
      </w:r>
      <w:r w:rsidRPr="00287B4C">
        <w:rPr>
          <w:rFonts w:ascii="Times New Roman" w:hAnsi="Times New Roman" w:cs="Times New Roman"/>
        </w:rPr>
        <w:t xml:space="preserve">. Deklaracji zgodności WE/CE w języku polskim (PL). </w:t>
      </w:r>
    </w:p>
    <w:p w14:paraId="68611ABA" w14:textId="49A7DF48" w:rsidR="00287B4C" w:rsidRPr="00287B4C" w:rsidRDefault="00287B4C" w:rsidP="00287B4C">
      <w:pPr>
        <w:pStyle w:val="Akapitzlist"/>
        <w:suppressAutoHyphens/>
        <w:spacing w:before="120" w:after="120" w:line="240" w:lineRule="auto"/>
        <w:jc w:val="both"/>
        <w:rPr>
          <w:rFonts w:ascii="Times New Roman" w:hAnsi="Times New Roman" w:cs="Times New Roman"/>
        </w:rPr>
      </w:pPr>
      <w:r w:rsidRPr="00287B4C">
        <w:rPr>
          <w:rFonts w:ascii="Times New Roman" w:hAnsi="Times New Roman" w:cs="Times New Roman"/>
        </w:rPr>
        <w:t>e</w:t>
      </w:r>
      <w:r w:rsidRPr="00287B4C">
        <w:rPr>
          <w:rFonts w:ascii="Times New Roman" w:hAnsi="Times New Roman" w:cs="Times New Roman"/>
        </w:rPr>
        <w:t xml:space="preserve">. Zestawienia części wymienianych przy przeglądach technicznych i ich cen (w okresie gwarancyjnym), w języku polskim (PL). </w:t>
      </w:r>
    </w:p>
    <w:p w14:paraId="340FCE25" w14:textId="77777777" w:rsidR="00F813B5" w:rsidRPr="00F813B5" w:rsidRDefault="00F813B5" w:rsidP="00F813B5">
      <w:pPr>
        <w:pStyle w:val="Akapitzlist"/>
        <w:suppressAutoHyphens/>
        <w:spacing w:before="120" w:after="120" w:line="240" w:lineRule="auto"/>
        <w:jc w:val="both"/>
        <w:rPr>
          <w:rFonts w:ascii="Times New Roman" w:eastAsia="Times New Roman" w:hAnsi="Times New Roman" w:cs="Times New Roman"/>
          <w:bCs/>
          <w:color w:val="EE0000"/>
          <w:lang w:eastAsia="ar-SA"/>
        </w:rPr>
      </w:pPr>
    </w:p>
    <w:p w14:paraId="04392543" w14:textId="77777777" w:rsidR="00042640" w:rsidRPr="00F813B5" w:rsidRDefault="00042640" w:rsidP="00F813B5">
      <w:pPr>
        <w:suppressAutoHyphens/>
        <w:spacing w:after="0" w:line="240" w:lineRule="auto"/>
        <w:jc w:val="center"/>
        <w:rPr>
          <w:rFonts w:ascii="Times New Roman" w:eastAsia="Times New Roman" w:hAnsi="Times New Roman" w:cs="Times New Roman"/>
          <w:b/>
          <w:lang w:eastAsia="ar-SA"/>
        </w:rPr>
      </w:pPr>
      <w:bookmarkStart w:id="3" w:name="_Hlk207961721"/>
      <w:r w:rsidRPr="00F813B5">
        <w:rPr>
          <w:rFonts w:ascii="Times New Roman" w:eastAsia="Times New Roman" w:hAnsi="Times New Roman" w:cs="Times New Roman"/>
          <w:b/>
          <w:lang w:eastAsia="ar-SA"/>
        </w:rPr>
        <w:t>§</w:t>
      </w:r>
      <w:bookmarkEnd w:id="3"/>
      <w:r w:rsidRPr="00F813B5">
        <w:rPr>
          <w:rFonts w:ascii="Times New Roman" w:eastAsia="Times New Roman" w:hAnsi="Times New Roman" w:cs="Times New Roman"/>
          <w:b/>
          <w:lang w:eastAsia="ar-SA"/>
        </w:rPr>
        <w:t> 3</w:t>
      </w:r>
    </w:p>
    <w:p w14:paraId="1F572620" w14:textId="77777777" w:rsidR="00042640" w:rsidRDefault="00042640" w:rsidP="00F813B5">
      <w:pPr>
        <w:suppressAutoHyphens/>
        <w:spacing w:after="0" w:line="240" w:lineRule="auto"/>
        <w:jc w:val="center"/>
        <w:outlineLvl w:val="0"/>
        <w:rPr>
          <w:rFonts w:ascii="Times New Roman" w:eastAsia="Times New Roman" w:hAnsi="Times New Roman" w:cs="Times New Roman"/>
          <w:b/>
          <w:lang w:eastAsia="ar-SA"/>
        </w:rPr>
      </w:pPr>
      <w:r w:rsidRPr="00F813B5">
        <w:rPr>
          <w:rFonts w:ascii="Times New Roman" w:eastAsia="Times New Roman" w:hAnsi="Times New Roman" w:cs="Times New Roman"/>
          <w:b/>
          <w:lang w:eastAsia="ar-SA"/>
        </w:rPr>
        <w:t>Termin realizacji Przedmiotu Umowy</w:t>
      </w:r>
    </w:p>
    <w:p w14:paraId="1B785ACF" w14:textId="77777777" w:rsidR="00F813B5" w:rsidRPr="00F813B5" w:rsidRDefault="00F813B5" w:rsidP="00F813B5">
      <w:pPr>
        <w:suppressAutoHyphens/>
        <w:spacing w:after="0" w:line="240" w:lineRule="auto"/>
        <w:jc w:val="center"/>
        <w:outlineLvl w:val="0"/>
        <w:rPr>
          <w:rFonts w:ascii="Times New Roman" w:eastAsia="Times New Roman" w:hAnsi="Times New Roman" w:cs="Times New Roman"/>
          <w:b/>
          <w:lang w:eastAsia="ar-SA"/>
        </w:rPr>
      </w:pPr>
    </w:p>
    <w:p w14:paraId="63F8A4AD" w14:textId="526FFB95" w:rsidR="00F813B5" w:rsidRPr="00F813B5" w:rsidRDefault="00F813B5" w:rsidP="00F813B5">
      <w:pPr>
        <w:numPr>
          <w:ilvl w:val="0"/>
          <w:numId w:val="29"/>
        </w:numPr>
        <w:shd w:val="clear" w:color="auto" w:fill="FFFFFF"/>
        <w:overflowPunct w:val="0"/>
        <w:autoSpaceDE w:val="0"/>
        <w:autoSpaceDN w:val="0"/>
        <w:adjustRightInd w:val="0"/>
        <w:spacing w:after="0" w:line="240" w:lineRule="auto"/>
        <w:ind w:hanging="644"/>
        <w:jc w:val="both"/>
        <w:textAlignment w:val="baseline"/>
        <w:rPr>
          <w:rFonts w:ascii="Times New Roman" w:eastAsia="Times New Roman" w:hAnsi="Times New Roman" w:cs="Times New Roman"/>
          <w:color w:val="EE0000"/>
          <w:lang w:eastAsia="pl-PL"/>
        </w:rPr>
      </w:pPr>
      <w:r w:rsidRPr="00F813B5">
        <w:rPr>
          <w:rFonts w:ascii="Times New Roman" w:eastAsia="Times New Roman" w:hAnsi="Times New Roman" w:cs="Times New Roman"/>
          <w:lang w:eastAsia="pl-PL"/>
        </w:rPr>
        <w:t xml:space="preserve">Termin wykonania i odbioru przedmiotu umowy, o którym mowa w § 1 umowy, wynosi </w:t>
      </w:r>
      <w:r w:rsidRPr="00F813B5">
        <w:rPr>
          <w:rFonts w:ascii="Times New Roman" w:eastAsia="Times New Roman" w:hAnsi="Times New Roman" w:cs="Times New Roman"/>
          <w:b/>
          <w:bCs/>
          <w:lang w:eastAsia="pl-PL"/>
        </w:rPr>
        <w:t xml:space="preserve">do </w:t>
      </w:r>
      <w:r>
        <w:rPr>
          <w:rFonts w:ascii="Times New Roman" w:eastAsia="Times New Roman" w:hAnsi="Times New Roman" w:cs="Times New Roman"/>
          <w:sz w:val="24"/>
          <w:szCs w:val="24"/>
          <w:lang w:eastAsia="pl-PL"/>
        </w:rPr>
        <w:t xml:space="preserve"> </w:t>
      </w:r>
      <w:r w:rsidR="00C2665D">
        <w:rPr>
          <w:rFonts w:ascii="Times New Roman" w:eastAsia="Times New Roman" w:hAnsi="Times New Roman" w:cs="Times New Roman"/>
          <w:b/>
          <w:bCs/>
          <w:lang w:eastAsia="pl-PL"/>
        </w:rPr>
        <w:t>dnia 15 grudnia 2025 r.</w:t>
      </w:r>
      <w:r w:rsidRPr="00F813B5">
        <w:rPr>
          <w:rFonts w:ascii="Times New Roman" w:eastAsia="Times New Roman" w:hAnsi="Times New Roman" w:cs="Times New Roman"/>
          <w:lang w:eastAsia="pl-PL"/>
        </w:rPr>
        <w:t>.</w:t>
      </w:r>
    </w:p>
    <w:p w14:paraId="54D2786F" w14:textId="56E46C64" w:rsidR="00F813B5" w:rsidRPr="00F813B5" w:rsidRDefault="00F813B5" w:rsidP="00F813B5">
      <w:pPr>
        <w:numPr>
          <w:ilvl w:val="0"/>
          <w:numId w:val="29"/>
        </w:numPr>
        <w:tabs>
          <w:tab w:val="num" w:pos="360"/>
        </w:tab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r w:rsidRPr="00F813B5">
        <w:rPr>
          <w:rFonts w:ascii="Times New Roman" w:eastAsia="Times New Roman" w:hAnsi="Times New Roman" w:cs="Times New Roman"/>
          <w:lang w:eastAsia="pl-PL"/>
        </w:rPr>
        <w:t xml:space="preserve">     Za datę odbioru przedmiotu umowy, </w:t>
      </w:r>
      <w:bookmarkStart w:id="4" w:name="_Hlk208554803"/>
      <w:r w:rsidRPr="00F813B5">
        <w:rPr>
          <w:rFonts w:ascii="Times New Roman" w:eastAsia="Times New Roman" w:hAnsi="Times New Roman" w:cs="Times New Roman"/>
          <w:lang w:eastAsia="pl-PL"/>
        </w:rPr>
        <w:t xml:space="preserve">o którym mowa w </w:t>
      </w:r>
      <w:r w:rsidR="004F5A6B" w:rsidRPr="004F5A6B">
        <w:rPr>
          <w:rFonts w:ascii="Times New Roman" w:eastAsia="Times New Roman" w:hAnsi="Times New Roman" w:cs="Times New Roman"/>
          <w:bCs/>
          <w:lang w:eastAsia="ar-SA"/>
        </w:rPr>
        <w:t>§</w:t>
      </w:r>
      <w:r w:rsidRPr="00F813B5">
        <w:rPr>
          <w:rFonts w:ascii="Times New Roman" w:eastAsia="Times New Roman" w:hAnsi="Times New Roman" w:cs="Times New Roman"/>
          <w:lang w:eastAsia="pl-PL"/>
        </w:rPr>
        <w:t>1</w:t>
      </w:r>
      <w:bookmarkEnd w:id="4"/>
      <w:r w:rsidRPr="00F813B5">
        <w:rPr>
          <w:rFonts w:ascii="Times New Roman" w:eastAsia="Times New Roman" w:hAnsi="Times New Roman" w:cs="Times New Roman"/>
          <w:lang w:eastAsia="pl-PL"/>
        </w:rPr>
        <w:t xml:space="preserve">, uważa się datę podpisania  </w:t>
      </w:r>
    </w:p>
    <w:p w14:paraId="096D9811" w14:textId="77777777" w:rsidR="004F5A6B" w:rsidRDefault="00F813B5" w:rsidP="004F5A6B">
      <w:pPr>
        <w:overflowPunct w:val="0"/>
        <w:autoSpaceDE w:val="0"/>
        <w:autoSpaceDN w:val="0"/>
        <w:adjustRightInd w:val="0"/>
        <w:spacing w:after="0" w:line="240" w:lineRule="auto"/>
        <w:ind w:left="709" w:hanging="349"/>
        <w:jc w:val="both"/>
        <w:rPr>
          <w:rFonts w:ascii="Times New Roman" w:eastAsia="Times New Roman" w:hAnsi="Times New Roman" w:cs="Times New Roman"/>
          <w:lang w:eastAsia="pl-PL"/>
        </w:rPr>
      </w:pPr>
      <w:r w:rsidRPr="00F813B5">
        <w:rPr>
          <w:rFonts w:ascii="Times New Roman" w:eastAsia="Times New Roman" w:hAnsi="Times New Roman" w:cs="Times New Roman"/>
          <w:lang w:eastAsia="pl-PL"/>
        </w:rPr>
        <w:t xml:space="preserve">     protokołu odbioru końcowego</w:t>
      </w:r>
      <w:r>
        <w:rPr>
          <w:rFonts w:ascii="Times New Roman" w:eastAsia="Times New Roman" w:hAnsi="Times New Roman" w:cs="Times New Roman"/>
          <w:lang w:eastAsia="pl-PL"/>
        </w:rPr>
        <w:t>.</w:t>
      </w:r>
      <w:r w:rsidR="004F5A6B">
        <w:rPr>
          <w:rFonts w:ascii="Times New Roman" w:eastAsia="Times New Roman" w:hAnsi="Times New Roman" w:cs="Times New Roman"/>
          <w:lang w:eastAsia="pl-PL"/>
        </w:rPr>
        <w:t xml:space="preserve"> </w:t>
      </w:r>
      <w:r w:rsidR="004F5A6B" w:rsidRPr="004F5A6B">
        <w:rPr>
          <w:rFonts w:ascii="Times New Roman" w:eastAsia="Times New Roman" w:hAnsi="Times New Roman" w:cs="Times New Roman"/>
          <w:lang w:eastAsia="pl-PL"/>
        </w:rPr>
        <w:t xml:space="preserve">Data podpisania końcowego protokołu odbioru przez </w:t>
      </w:r>
    </w:p>
    <w:p w14:paraId="07017766" w14:textId="77777777" w:rsidR="004F5A6B" w:rsidRDefault="004F5A6B" w:rsidP="004F5A6B">
      <w:pPr>
        <w:overflowPunct w:val="0"/>
        <w:autoSpaceDE w:val="0"/>
        <w:autoSpaceDN w:val="0"/>
        <w:adjustRightInd w:val="0"/>
        <w:spacing w:after="0" w:line="240" w:lineRule="auto"/>
        <w:ind w:left="709" w:hanging="349"/>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4F5A6B">
        <w:rPr>
          <w:rFonts w:ascii="Times New Roman" w:eastAsia="Times New Roman" w:hAnsi="Times New Roman" w:cs="Times New Roman"/>
          <w:lang w:eastAsia="pl-PL"/>
        </w:rPr>
        <w:t>Zamawiającego jest datą zakończenia realizacji przedmiotu umowy. Końcowy protokół</w:t>
      </w:r>
    </w:p>
    <w:p w14:paraId="6A71E13C" w14:textId="63A63E33" w:rsidR="00042640" w:rsidRDefault="004F5A6B" w:rsidP="00287B4C">
      <w:pPr>
        <w:overflowPunct w:val="0"/>
        <w:autoSpaceDE w:val="0"/>
        <w:autoSpaceDN w:val="0"/>
        <w:adjustRightInd w:val="0"/>
        <w:spacing w:after="0" w:line="240" w:lineRule="auto"/>
        <w:ind w:left="709" w:hanging="349"/>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4F5A6B">
        <w:rPr>
          <w:rFonts w:ascii="Times New Roman" w:eastAsia="Times New Roman" w:hAnsi="Times New Roman" w:cs="Times New Roman"/>
          <w:lang w:eastAsia="pl-PL"/>
        </w:rPr>
        <w:t xml:space="preserve"> odbioru winien być spisany najpóźniej w terminie o którym mowa w ust. 1.</w:t>
      </w:r>
    </w:p>
    <w:p w14:paraId="397325F7" w14:textId="77777777" w:rsidR="00287B4C" w:rsidRPr="00F813B5" w:rsidRDefault="00287B4C" w:rsidP="00287B4C">
      <w:pPr>
        <w:overflowPunct w:val="0"/>
        <w:autoSpaceDE w:val="0"/>
        <w:autoSpaceDN w:val="0"/>
        <w:adjustRightInd w:val="0"/>
        <w:spacing w:after="0" w:line="240" w:lineRule="auto"/>
        <w:ind w:left="709" w:hanging="349"/>
        <w:jc w:val="both"/>
        <w:rPr>
          <w:rFonts w:ascii="Times New Roman" w:eastAsia="Times New Roman" w:hAnsi="Times New Roman" w:cs="Times New Roman"/>
          <w:lang w:eastAsia="pl-PL"/>
        </w:rPr>
      </w:pPr>
    </w:p>
    <w:p w14:paraId="2DDAA8F1" w14:textId="77777777" w:rsidR="00042640" w:rsidRPr="00F813B5" w:rsidRDefault="00042640" w:rsidP="004F5A6B">
      <w:pPr>
        <w:suppressAutoHyphens/>
        <w:spacing w:after="0" w:line="240" w:lineRule="auto"/>
        <w:jc w:val="center"/>
        <w:rPr>
          <w:rFonts w:ascii="Times New Roman" w:eastAsia="Times New Roman" w:hAnsi="Times New Roman" w:cs="Times New Roman"/>
          <w:b/>
          <w:lang w:eastAsia="ar-SA"/>
        </w:rPr>
      </w:pPr>
      <w:r w:rsidRPr="00F813B5">
        <w:rPr>
          <w:rFonts w:ascii="Times New Roman" w:eastAsia="Times New Roman" w:hAnsi="Times New Roman" w:cs="Times New Roman"/>
          <w:b/>
          <w:lang w:eastAsia="ar-SA"/>
        </w:rPr>
        <w:t>§ 4</w:t>
      </w:r>
    </w:p>
    <w:p w14:paraId="388FFFD7" w14:textId="77777777" w:rsidR="00042640" w:rsidRPr="00F813B5" w:rsidRDefault="00042640" w:rsidP="004F5A6B">
      <w:pPr>
        <w:suppressAutoHyphens/>
        <w:spacing w:after="0" w:line="240" w:lineRule="auto"/>
        <w:jc w:val="center"/>
        <w:outlineLvl w:val="0"/>
        <w:rPr>
          <w:rFonts w:ascii="Times New Roman" w:eastAsia="Times New Roman" w:hAnsi="Times New Roman" w:cs="Times New Roman"/>
          <w:b/>
          <w:lang w:eastAsia="ar-SA"/>
        </w:rPr>
      </w:pPr>
      <w:r w:rsidRPr="00F813B5">
        <w:rPr>
          <w:rFonts w:ascii="Times New Roman" w:eastAsia="Times New Roman" w:hAnsi="Times New Roman" w:cs="Times New Roman"/>
          <w:b/>
          <w:lang w:eastAsia="ar-SA"/>
        </w:rPr>
        <w:t>Obowiązki Zamawiającego</w:t>
      </w:r>
    </w:p>
    <w:p w14:paraId="0756B03A" w14:textId="77777777" w:rsidR="00042640" w:rsidRPr="00F813B5" w:rsidRDefault="00042640" w:rsidP="00042640">
      <w:pPr>
        <w:suppressAutoHyphens/>
        <w:spacing w:before="120" w:after="120" w:line="240" w:lineRule="auto"/>
        <w:jc w:val="both"/>
        <w:outlineLvl w:val="0"/>
        <w:rPr>
          <w:rFonts w:ascii="Times New Roman" w:eastAsia="Times New Roman" w:hAnsi="Times New Roman" w:cs="Times New Roman"/>
          <w:lang w:eastAsia="ar-SA"/>
        </w:rPr>
      </w:pPr>
      <w:r w:rsidRPr="00F813B5">
        <w:rPr>
          <w:rFonts w:ascii="Times New Roman" w:eastAsia="Times New Roman" w:hAnsi="Times New Roman" w:cs="Times New Roman"/>
          <w:lang w:eastAsia="ar-SA"/>
        </w:rPr>
        <w:t>W ramach zawartej Umowy Zamawiający zobowiązany jest:</w:t>
      </w:r>
    </w:p>
    <w:p w14:paraId="23B361BC" w14:textId="529D1931" w:rsidR="00042640" w:rsidRPr="00F813B5" w:rsidRDefault="004F5A6B" w:rsidP="004F5A6B">
      <w:pPr>
        <w:numPr>
          <w:ilvl w:val="0"/>
          <w:numId w:val="1"/>
        </w:numPr>
        <w:suppressAutoHyphens/>
        <w:spacing w:after="0" w:line="240" w:lineRule="auto"/>
        <w:ind w:left="567" w:hanging="567"/>
        <w:jc w:val="both"/>
        <w:outlineLvl w:val="0"/>
        <w:rPr>
          <w:rFonts w:ascii="Times New Roman" w:eastAsia="Times New Roman" w:hAnsi="Times New Roman" w:cs="Times New Roman"/>
          <w:b/>
          <w:lang w:eastAsia="ar-SA"/>
        </w:rPr>
      </w:pPr>
      <w:r>
        <w:rPr>
          <w:rFonts w:ascii="Times New Roman" w:eastAsia="Times New Roman" w:hAnsi="Times New Roman" w:cs="Times New Roman"/>
          <w:lang w:eastAsia="ar-SA"/>
        </w:rPr>
        <w:t>W</w:t>
      </w:r>
      <w:r w:rsidR="00042640" w:rsidRPr="00F813B5">
        <w:rPr>
          <w:rFonts w:ascii="Times New Roman" w:eastAsia="Times New Roman" w:hAnsi="Times New Roman" w:cs="Times New Roman"/>
          <w:lang w:eastAsia="ar-SA"/>
        </w:rPr>
        <w:t>spółpracować z Wykonawcą w celu sprawnego i rzetelnego wykonania Przedmiotu Umowy;</w:t>
      </w:r>
    </w:p>
    <w:p w14:paraId="33B939C5" w14:textId="2FF11EB0" w:rsidR="00042640" w:rsidRPr="00F813B5" w:rsidRDefault="004F5A6B" w:rsidP="004F5A6B">
      <w:pPr>
        <w:numPr>
          <w:ilvl w:val="0"/>
          <w:numId w:val="1"/>
        </w:numPr>
        <w:suppressAutoHyphens/>
        <w:spacing w:after="0" w:line="240" w:lineRule="auto"/>
        <w:ind w:left="567" w:hanging="567"/>
        <w:jc w:val="both"/>
        <w:outlineLvl w:val="0"/>
        <w:rPr>
          <w:rFonts w:ascii="Times New Roman" w:eastAsia="Times New Roman" w:hAnsi="Times New Roman" w:cs="Times New Roman"/>
          <w:b/>
          <w:lang w:eastAsia="ar-SA"/>
        </w:rPr>
      </w:pPr>
      <w:r>
        <w:rPr>
          <w:rFonts w:ascii="Times New Roman" w:eastAsia="Times New Roman" w:hAnsi="Times New Roman" w:cs="Times New Roman"/>
          <w:lang w:eastAsia="ar-SA"/>
        </w:rPr>
        <w:t>I</w:t>
      </w:r>
      <w:r w:rsidR="00042640" w:rsidRPr="00F813B5">
        <w:rPr>
          <w:rFonts w:ascii="Times New Roman" w:eastAsia="Times New Roman" w:hAnsi="Times New Roman" w:cs="Times New Roman"/>
          <w:lang w:eastAsia="ar-SA"/>
        </w:rPr>
        <w:t>nformować Wykonawcę o istotnych sprawach mogących mieć wpływ na realizację Przedmiotu Umowy;</w:t>
      </w:r>
    </w:p>
    <w:p w14:paraId="26966606" w14:textId="6B488F84" w:rsidR="00042640" w:rsidRDefault="004F5A6B" w:rsidP="004F5A6B">
      <w:pPr>
        <w:numPr>
          <w:ilvl w:val="0"/>
          <w:numId w:val="1"/>
        </w:numPr>
        <w:suppressAutoHyphens/>
        <w:spacing w:after="0" w:line="240" w:lineRule="auto"/>
        <w:ind w:left="567" w:hanging="567"/>
        <w:jc w:val="both"/>
        <w:outlineLvl w:val="0"/>
        <w:rPr>
          <w:rFonts w:ascii="Times New Roman" w:eastAsia="Times New Roman" w:hAnsi="Times New Roman" w:cs="Times New Roman"/>
          <w:b/>
          <w:lang w:eastAsia="ar-SA"/>
        </w:rPr>
      </w:pPr>
      <w:r>
        <w:rPr>
          <w:rFonts w:ascii="Times New Roman" w:eastAsia="Times New Roman" w:hAnsi="Times New Roman" w:cs="Times New Roman"/>
          <w:lang w:eastAsia="ar-SA"/>
        </w:rPr>
        <w:t>D</w:t>
      </w:r>
      <w:r w:rsidR="00042640" w:rsidRPr="00F813B5">
        <w:rPr>
          <w:rFonts w:ascii="Times New Roman" w:eastAsia="Times New Roman" w:hAnsi="Times New Roman" w:cs="Times New Roman"/>
          <w:lang w:eastAsia="ar-SA"/>
        </w:rPr>
        <w:t>okonać zapłaty należnego Wykonawcy wynagrodzenia, w terminie i na warunkach określonych w Umowie.</w:t>
      </w:r>
    </w:p>
    <w:p w14:paraId="4F00A444" w14:textId="77777777" w:rsidR="004F5A6B" w:rsidRPr="004F5A6B" w:rsidRDefault="004F5A6B" w:rsidP="00287B4C">
      <w:pPr>
        <w:suppressAutoHyphens/>
        <w:spacing w:after="0" w:line="240" w:lineRule="auto"/>
        <w:ind w:left="567"/>
        <w:jc w:val="both"/>
        <w:outlineLvl w:val="0"/>
        <w:rPr>
          <w:rFonts w:ascii="Times New Roman" w:eastAsia="Times New Roman" w:hAnsi="Times New Roman" w:cs="Times New Roman"/>
          <w:b/>
          <w:lang w:eastAsia="ar-SA"/>
        </w:rPr>
      </w:pPr>
    </w:p>
    <w:p w14:paraId="72D4B9EF" w14:textId="77777777" w:rsidR="00042640" w:rsidRPr="004F5A6B" w:rsidRDefault="00042640" w:rsidP="004F5A6B">
      <w:pPr>
        <w:suppressAutoHyphens/>
        <w:spacing w:after="0" w:line="240" w:lineRule="auto"/>
        <w:jc w:val="center"/>
        <w:rPr>
          <w:rFonts w:ascii="Times New Roman" w:eastAsia="Times New Roman" w:hAnsi="Times New Roman" w:cs="Times New Roman"/>
          <w:b/>
          <w:lang w:eastAsia="ar-SA"/>
        </w:rPr>
      </w:pPr>
      <w:r w:rsidRPr="004F5A6B">
        <w:rPr>
          <w:rFonts w:ascii="Times New Roman" w:eastAsia="Times New Roman" w:hAnsi="Times New Roman" w:cs="Times New Roman"/>
          <w:b/>
          <w:lang w:eastAsia="ar-SA"/>
        </w:rPr>
        <w:t>§ 5</w:t>
      </w:r>
    </w:p>
    <w:p w14:paraId="65EE0A25" w14:textId="77777777" w:rsidR="00042640" w:rsidRDefault="00042640" w:rsidP="004F5A6B">
      <w:pPr>
        <w:suppressAutoHyphens/>
        <w:spacing w:after="0" w:line="240" w:lineRule="auto"/>
        <w:jc w:val="center"/>
        <w:outlineLvl w:val="0"/>
        <w:rPr>
          <w:rFonts w:ascii="Times New Roman" w:eastAsia="Times New Roman" w:hAnsi="Times New Roman" w:cs="Times New Roman"/>
          <w:b/>
          <w:lang w:eastAsia="ar-SA"/>
        </w:rPr>
      </w:pPr>
      <w:r w:rsidRPr="004F5A6B">
        <w:rPr>
          <w:rFonts w:ascii="Times New Roman" w:eastAsia="Times New Roman" w:hAnsi="Times New Roman" w:cs="Times New Roman"/>
          <w:b/>
          <w:lang w:eastAsia="ar-SA"/>
        </w:rPr>
        <w:t>Obowiązki Wykonawcy – postanowienia ogólne</w:t>
      </w:r>
    </w:p>
    <w:p w14:paraId="18084776" w14:textId="77777777" w:rsidR="004F5A6B" w:rsidRPr="004F5A6B" w:rsidRDefault="004F5A6B" w:rsidP="004F5A6B">
      <w:pPr>
        <w:suppressAutoHyphens/>
        <w:spacing w:after="0" w:line="240" w:lineRule="auto"/>
        <w:jc w:val="center"/>
        <w:outlineLvl w:val="0"/>
        <w:rPr>
          <w:rFonts w:ascii="Times New Roman" w:eastAsia="Times New Roman" w:hAnsi="Times New Roman" w:cs="Times New Roman"/>
          <w:b/>
          <w:lang w:eastAsia="ar-SA"/>
        </w:rPr>
      </w:pPr>
    </w:p>
    <w:p w14:paraId="78082540" w14:textId="77777777" w:rsidR="00042640" w:rsidRPr="004F5A6B" w:rsidRDefault="00042640" w:rsidP="004F5A6B">
      <w:pPr>
        <w:numPr>
          <w:ilvl w:val="0"/>
          <w:numId w:val="5"/>
        </w:numPr>
        <w:suppressAutoHyphens/>
        <w:spacing w:after="0" w:line="240" w:lineRule="auto"/>
        <w:ind w:left="567" w:hanging="567"/>
        <w:jc w:val="both"/>
        <w:rPr>
          <w:rFonts w:ascii="Times New Roman" w:eastAsia="Times New Roman" w:hAnsi="Times New Roman" w:cs="Times New Roman"/>
          <w:lang w:eastAsia="pl-PL"/>
        </w:rPr>
      </w:pPr>
      <w:r w:rsidRPr="004F5A6B">
        <w:rPr>
          <w:rFonts w:ascii="Times New Roman" w:eastAsia="Times New Roman" w:hAnsi="Times New Roman" w:cs="Times New Roman"/>
          <w:lang w:eastAsia="pl-PL"/>
        </w:rPr>
        <w:t xml:space="preserve">Wykonawca wykona Przedmiot Umowy z najwyższą starannością i zgodnie z obowiązującymi w tym zakresie wymaganiami i zasadami wynikającymi z obowiązujących przepisów i unormowań oraz postanowień Umowy, w tym zawartych w SWZ. </w:t>
      </w:r>
    </w:p>
    <w:p w14:paraId="6B89F318" w14:textId="77777777" w:rsidR="00042640" w:rsidRPr="004F5A6B" w:rsidRDefault="00042640" w:rsidP="004F5A6B">
      <w:pPr>
        <w:numPr>
          <w:ilvl w:val="0"/>
          <w:numId w:val="5"/>
        </w:numPr>
        <w:suppressAutoHyphens/>
        <w:spacing w:after="0" w:line="240" w:lineRule="auto"/>
        <w:ind w:left="567" w:hanging="567"/>
        <w:jc w:val="both"/>
        <w:rPr>
          <w:rFonts w:ascii="Times New Roman" w:eastAsia="Times New Roman" w:hAnsi="Times New Roman" w:cs="Times New Roman"/>
          <w:lang w:eastAsia="pl-PL"/>
        </w:rPr>
      </w:pPr>
      <w:r w:rsidRPr="004F5A6B">
        <w:rPr>
          <w:rFonts w:ascii="Times New Roman" w:eastAsia="Times New Roman" w:hAnsi="Times New Roman" w:cs="Times New Roman"/>
          <w:lang w:eastAsia="pl-PL"/>
        </w:rPr>
        <w:t>Wykonawca ponosi wszelkie ryzyko i odpowiedzialność za szkody związane z realizacją Umowy.</w:t>
      </w:r>
    </w:p>
    <w:p w14:paraId="263FE0D2" w14:textId="1BBF03EE" w:rsidR="00042640" w:rsidRPr="004F5A6B" w:rsidRDefault="00042640" w:rsidP="004F5A6B">
      <w:pPr>
        <w:numPr>
          <w:ilvl w:val="0"/>
          <w:numId w:val="5"/>
        </w:numPr>
        <w:suppressAutoHyphens/>
        <w:spacing w:after="0" w:line="240" w:lineRule="auto"/>
        <w:ind w:left="567" w:hanging="567"/>
        <w:jc w:val="both"/>
        <w:rPr>
          <w:rFonts w:ascii="Times New Roman" w:eastAsia="Times New Roman" w:hAnsi="Times New Roman" w:cs="Times New Roman"/>
          <w:lang w:eastAsia="pl-PL"/>
        </w:rPr>
      </w:pPr>
      <w:r w:rsidRPr="004F5A6B">
        <w:rPr>
          <w:rFonts w:ascii="Times New Roman" w:eastAsia="Times New Roman" w:hAnsi="Times New Roman" w:cs="Times New Roman"/>
          <w:lang w:eastAsia="pl-PL"/>
        </w:rPr>
        <w:t xml:space="preserve">Wykonawca ponosi pełną odpowiedzialność odszkodowawczą względem Zamawiającego lub osób trzecich z tytułu szkód wyrządzonych w związku z realizacją Przedmiotu Umowy. W szczególności Wykonawca ponosi odpowiedzialność za szkody spowodowane przez osoby, przy pomocy których dostarczy i dokona </w:t>
      </w:r>
      <w:r w:rsidR="004F5A6B">
        <w:rPr>
          <w:rFonts w:ascii="Times New Roman" w:eastAsia="Times New Roman" w:hAnsi="Times New Roman" w:cs="Times New Roman"/>
          <w:lang w:eastAsia="pl-PL"/>
        </w:rPr>
        <w:t>rozładunku</w:t>
      </w:r>
      <w:r w:rsidRPr="004F5A6B">
        <w:rPr>
          <w:rFonts w:ascii="Times New Roman" w:eastAsia="Times New Roman" w:hAnsi="Times New Roman" w:cs="Times New Roman"/>
          <w:lang w:eastAsia="pl-PL"/>
        </w:rPr>
        <w:t xml:space="preserve"> Przedmiotu Umowy</w:t>
      </w:r>
      <w:r w:rsidR="004F5A6B">
        <w:rPr>
          <w:rFonts w:ascii="Times New Roman" w:eastAsia="Times New Roman" w:hAnsi="Times New Roman" w:cs="Times New Roman"/>
          <w:lang w:eastAsia="pl-PL"/>
        </w:rPr>
        <w:t>.</w:t>
      </w:r>
      <w:r w:rsidRPr="004F5A6B">
        <w:rPr>
          <w:rFonts w:ascii="Times New Roman" w:eastAsia="Times New Roman" w:hAnsi="Times New Roman" w:cs="Times New Roman"/>
          <w:lang w:eastAsia="pl-PL"/>
        </w:rPr>
        <w:t xml:space="preserve"> </w:t>
      </w:r>
    </w:p>
    <w:p w14:paraId="7BA0B0ED" w14:textId="77777777" w:rsidR="00042640" w:rsidRPr="004F5A6B" w:rsidRDefault="00042640" w:rsidP="004F5A6B">
      <w:pPr>
        <w:numPr>
          <w:ilvl w:val="0"/>
          <w:numId w:val="5"/>
        </w:numPr>
        <w:suppressAutoHyphens/>
        <w:spacing w:after="0" w:line="240" w:lineRule="auto"/>
        <w:ind w:left="567" w:hanging="567"/>
        <w:jc w:val="both"/>
        <w:rPr>
          <w:rFonts w:ascii="Times New Roman" w:eastAsia="Times New Roman" w:hAnsi="Times New Roman" w:cs="Times New Roman"/>
          <w:lang w:eastAsia="pl-PL"/>
        </w:rPr>
      </w:pPr>
      <w:r w:rsidRPr="004F5A6B">
        <w:rPr>
          <w:rFonts w:ascii="Times New Roman" w:eastAsia="Times New Roman" w:hAnsi="Times New Roman" w:cs="Times New Roman"/>
          <w:lang w:eastAsia="pl-PL"/>
        </w:rPr>
        <w:t>Wykonawca zobowiązany jest do zapłaty Zamawiającemu odszkodowania na równowartość szkód wyrządzonych Zamawiającemu w związku z realizacją Przedmiotu Umowy, chyba, że Zamawiający zażąda usunięcia przez Wykonawcę szkód wynikających z niewykonania lub nienależytego wykonania zobowiązań związanych z realizacją Umowy poprzez przywrócenie do stanu poprzedniego.</w:t>
      </w:r>
    </w:p>
    <w:p w14:paraId="76275361" w14:textId="77777777" w:rsidR="004F5A6B" w:rsidRDefault="004F5A6B" w:rsidP="004F5A6B">
      <w:pPr>
        <w:numPr>
          <w:ilvl w:val="0"/>
          <w:numId w:val="5"/>
        </w:numPr>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pl-PL"/>
        </w:rPr>
        <w:t xml:space="preserve">   </w:t>
      </w:r>
      <w:r w:rsidR="00042640" w:rsidRPr="004F5A6B">
        <w:rPr>
          <w:rFonts w:ascii="Times New Roman" w:eastAsia="Times New Roman" w:hAnsi="Times New Roman" w:cs="Times New Roman"/>
          <w:lang w:eastAsia="pl-PL"/>
        </w:rPr>
        <w:t>Wykonawca poniesie wszelkie koszty realizacji Przedmiotu Umowy, z zastrzeżeniem sytuacji,</w:t>
      </w:r>
    </w:p>
    <w:p w14:paraId="025CC99C" w14:textId="4198E27F" w:rsidR="00042640" w:rsidRPr="004F5A6B" w:rsidRDefault="004F5A6B" w:rsidP="004F5A6B">
      <w:pPr>
        <w:suppressAutoHyphens/>
        <w:spacing w:after="0" w:line="240" w:lineRule="auto"/>
        <w:ind w:left="360"/>
        <w:jc w:val="both"/>
        <w:rPr>
          <w:rFonts w:ascii="Times New Roman" w:eastAsia="Times New Roman" w:hAnsi="Times New Roman" w:cs="Times New Roman"/>
          <w:lang w:eastAsia="ar-SA"/>
        </w:rPr>
      </w:pPr>
      <w:r>
        <w:rPr>
          <w:rFonts w:ascii="Times New Roman" w:eastAsia="Times New Roman" w:hAnsi="Times New Roman" w:cs="Times New Roman"/>
          <w:lang w:eastAsia="pl-PL"/>
        </w:rPr>
        <w:t xml:space="preserve"> </w:t>
      </w:r>
      <w:r w:rsidR="00042640" w:rsidRPr="004F5A6B">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 </w:t>
      </w:r>
      <w:r w:rsidR="00042640" w:rsidRPr="004F5A6B">
        <w:rPr>
          <w:rFonts w:ascii="Times New Roman" w:eastAsia="Times New Roman" w:hAnsi="Times New Roman" w:cs="Times New Roman"/>
          <w:lang w:eastAsia="pl-PL"/>
        </w:rPr>
        <w:t xml:space="preserve">gdy w Umowie (w tym w SWZ) wyraźnie wskazano odmiennie. </w:t>
      </w:r>
    </w:p>
    <w:p w14:paraId="248716EE" w14:textId="7D6CCF25" w:rsidR="00042640" w:rsidRPr="004F5A6B" w:rsidRDefault="00042640" w:rsidP="004F5A6B">
      <w:pPr>
        <w:numPr>
          <w:ilvl w:val="0"/>
          <w:numId w:val="5"/>
        </w:numPr>
        <w:suppressAutoHyphens/>
        <w:spacing w:after="0" w:line="240" w:lineRule="auto"/>
        <w:ind w:left="567" w:hanging="567"/>
        <w:jc w:val="both"/>
        <w:rPr>
          <w:rFonts w:ascii="Times New Roman" w:eastAsia="Times New Roman" w:hAnsi="Times New Roman" w:cs="Times New Roman"/>
          <w:lang w:eastAsia="ar-SA"/>
        </w:rPr>
      </w:pPr>
      <w:r w:rsidRPr="004F5A6B">
        <w:rPr>
          <w:rFonts w:ascii="Times New Roman" w:eastAsia="Times New Roman" w:hAnsi="Times New Roman" w:cs="Times New Roman"/>
          <w:lang w:eastAsia="ar-SA"/>
        </w:rPr>
        <w:lastRenderedPageBreak/>
        <w:t>Zamawiający jest uprawniony wstrzymać realizację Przedmiotu Umowy jeżeli Wykonawca narusza postanowienia Umowy.</w:t>
      </w:r>
    </w:p>
    <w:p w14:paraId="6D876766" w14:textId="77777777" w:rsidR="00042640" w:rsidRPr="00957190" w:rsidRDefault="00042640" w:rsidP="004F5A6B">
      <w:pPr>
        <w:suppressAutoHyphens/>
        <w:spacing w:after="0" w:line="240" w:lineRule="auto"/>
        <w:jc w:val="center"/>
        <w:outlineLvl w:val="0"/>
        <w:rPr>
          <w:rFonts w:ascii="Cambria" w:eastAsia="Times New Roman" w:hAnsi="Cambria" w:cs="Arial"/>
          <w:b/>
          <w:lang w:eastAsia="ar-SA"/>
        </w:rPr>
      </w:pPr>
    </w:p>
    <w:p w14:paraId="7E96A412" w14:textId="77777777" w:rsidR="00042640" w:rsidRPr="004F5A6B" w:rsidRDefault="00042640" w:rsidP="004F5A6B">
      <w:pPr>
        <w:suppressAutoHyphens/>
        <w:spacing w:after="0" w:line="240" w:lineRule="auto"/>
        <w:jc w:val="center"/>
        <w:outlineLvl w:val="0"/>
        <w:rPr>
          <w:rFonts w:ascii="Times New Roman" w:eastAsia="Times New Roman" w:hAnsi="Times New Roman" w:cs="Times New Roman"/>
          <w:b/>
          <w:lang w:eastAsia="ar-SA"/>
        </w:rPr>
      </w:pPr>
      <w:r w:rsidRPr="004F5A6B">
        <w:rPr>
          <w:rFonts w:ascii="Times New Roman" w:eastAsia="Times New Roman" w:hAnsi="Times New Roman" w:cs="Times New Roman"/>
          <w:b/>
          <w:lang w:eastAsia="ar-SA"/>
        </w:rPr>
        <w:t>§ 6</w:t>
      </w:r>
    </w:p>
    <w:p w14:paraId="742135A8" w14:textId="77777777" w:rsidR="00042640" w:rsidRDefault="00042640" w:rsidP="004F5A6B">
      <w:pPr>
        <w:suppressAutoHyphens/>
        <w:spacing w:after="0" w:line="240" w:lineRule="auto"/>
        <w:jc w:val="center"/>
        <w:rPr>
          <w:rFonts w:ascii="Times New Roman" w:eastAsia="Times New Roman" w:hAnsi="Times New Roman" w:cs="Times New Roman"/>
          <w:b/>
          <w:lang w:eastAsia="zh-CN"/>
        </w:rPr>
      </w:pPr>
      <w:r w:rsidRPr="004F5A6B">
        <w:rPr>
          <w:rFonts w:ascii="Times New Roman" w:eastAsia="Times New Roman" w:hAnsi="Times New Roman" w:cs="Times New Roman"/>
          <w:b/>
          <w:lang w:eastAsia="zh-CN"/>
        </w:rPr>
        <w:t>Podwykonawstwo</w:t>
      </w:r>
    </w:p>
    <w:p w14:paraId="608C07CC" w14:textId="77777777" w:rsidR="00261534" w:rsidRPr="004F5A6B" w:rsidRDefault="00261534" w:rsidP="004F5A6B">
      <w:pPr>
        <w:suppressAutoHyphens/>
        <w:spacing w:after="0" w:line="240" w:lineRule="auto"/>
        <w:jc w:val="center"/>
        <w:rPr>
          <w:rFonts w:ascii="Times New Roman" w:eastAsia="Times New Roman" w:hAnsi="Times New Roman" w:cs="Times New Roman"/>
          <w:sz w:val="20"/>
          <w:szCs w:val="20"/>
          <w:lang w:eastAsia="zh-CN"/>
        </w:rPr>
      </w:pPr>
    </w:p>
    <w:p w14:paraId="0DC94D3B" w14:textId="77777777" w:rsidR="00261534" w:rsidRPr="004722AC" w:rsidRDefault="00261534" w:rsidP="00261534">
      <w:pPr>
        <w:pStyle w:val="Akapitzlist"/>
        <w:numPr>
          <w:ilvl w:val="0"/>
          <w:numId w:val="31"/>
        </w:numPr>
        <w:tabs>
          <w:tab w:val="left" w:pos="284"/>
        </w:tabs>
        <w:spacing w:after="0" w:line="240" w:lineRule="auto"/>
        <w:ind w:left="284" w:hanging="284"/>
        <w:jc w:val="both"/>
        <w:rPr>
          <w:rFonts w:ascii="Times New Roman" w:eastAsia="Times New Roman" w:hAnsi="Times New Roman" w:cs="Times New Roman"/>
        </w:rPr>
      </w:pPr>
      <w:r w:rsidRPr="004722AC">
        <w:rPr>
          <w:rFonts w:ascii="Times New Roman" w:eastAsia="Times New Roman" w:hAnsi="Times New Roman" w:cs="Times New Roman"/>
        </w:rPr>
        <w:t>Wykonawca oświadcza, iż zamierza powierzyć następujący zakres/część podwykonawcom (o ile dotyczy) ………………………………………………………………………………………………..</w:t>
      </w:r>
    </w:p>
    <w:p w14:paraId="7EA492E4" w14:textId="77777777" w:rsidR="00261534" w:rsidRPr="004722AC" w:rsidRDefault="00261534" w:rsidP="00261534">
      <w:pPr>
        <w:pStyle w:val="Akapitzlist"/>
        <w:numPr>
          <w:ilvl w:val="0"/>
          <w:numId w:val="31"/>
        </w:numPr>
        <w:tabs>
          <w:tab w:val="left" w:pos="284"/>
        </w:tabs>
        <w:spacing w:after="0" w:line="240" w:lineRule="auto"/>
        <w:ind w:left="284" w:hanging="284"/>
        <w:jc w:val="both"/>
        <w:rPr>
          <w:rFonts w:ascii="Times New Roman" w:eastAsia="Times New Roman" w:hAnsi="Times New Roman" w:cs="Times New Roman"/>
        </w:rPr>
      </w:pPr>
      <w:r w:rsidRPr="004722AC">
        <w:rPr>
          <w:rFonts w:ascii="Times New Roman" w:eastAsia="Times New Roman" w:hAnsi="Times New Roman" w:cs="Times New Roman"/>
        </w:rPr>
        <w:t>Realizacja przedmiotu umowy</w:t>
      </w:r>
      <w:r w:rsidRPr="004722AC">
        <w:rPr>
          <w:rFonts w:ascii="Times New Roman" w:hAnsi="Times New Roman" w:cs="Times New Roman"/>
        </w:rPr>
        <w:t xml:space="preserve"> przez podwykonawców nie zwalnia Wykonawcy od odpowiedzialności i zobowiązań wynikających z warunków niniejszej umowy. </w:t>
      </w:r>
    </w:p>
    <w:p w14:paraId="0AA43974" w14:textId="77777777" w:rsidR="00261534" w:rsidRPr="004722AC" w:rsidRDefault="00261534" w:rsidP="00261534">
      <w:pPr>
        <w:pStyle w:val="Akapitzlist"/>
        <w:numPr>
          <w:ilvl w:val="0"/>
          <w:numId w:val="31"/>
        </w:numPr>
        <w:tabs>
          <w:tab w:val="left" w:pos="284"/>
        </w:tabs>
        <w:spacing w:after="0" w:line="240" w:lineRule="auto"/>
        <w:ind w:left="284" w:hanging="284"/>
        <w:jc w:val="both"/>
        <w:rPr>
          <w:rFonts w:ascii="Times New Roman" w:eastAsia="Times New Roman" w:hAnsi="Times New Roman" w:cs="Times New Roman"/>
        </w:rPr>
      </w:pPr>
      <w:r w:rsidRPr="004722AC">
        <w:rPr>
          <w:rFonts w:ascii="Times New Roman" w:hAnsi="Times New Roman" w:cs="Times New Roman"/>
        </w:rPr>
        <w:t xml:space="preserve">Wykonawca nie zleci podwykonawcom innych czynności niż wskazane w ust. 1, bez akceptacji Zamawiającego. </w:t>
      </w:r>
    </w:p>
    <w:p w14:paraId="593CDE19" w14:textId="77777777" w:rsidR="00261534" w:rsidRPr="004722AC" w:rsidRDefault="00261534" w:rsidP="00261534">
      <w:pPr>
        <w:pStyle w:val="Akapitzlist"/>
        <w:numPr>
          <w:ilvl w:val="0"/>
          <w:numId w:val="31"/>
        </w:numPr>
        <w:tabs>
          <w:tab w:val="left" w:pos="284"/>
        </w:tabs>
        <w:spacing w:after="0" w:line="240" w:lineRule="auto"/>
        <w:ind w:left="284" w:hanging="284"/>
        <w:jc w:val="both"/>
        <w:rPr>
          <w:rFonts w:ascii="Times New Roman" w:eastAsia="Times New Roman" w:hAnsi="Times New Roman" w:cs="Times New Roman"/>
        </w:rPr>
      </w:pPr>
      <w:r w:rsidRPr="004722AC">
        <w:rPr>
          <w:rFonts w:ascii="Times New Roman" w:hAnsi="Times New Roman" w:cs="Times New Roman"/>
        </w:rPr>
        <w:t>Do zawarcia umowy wykonawcy z podwykonawcą lub dalszym podwykonawcą wymagana jest zgoda Zamawiającego. Jeżeli Zamawiający w terminie 7 dni od przedstawienia mu przez wykonawcę umowy z podwykonawcą lub jego projektu nie zgłosi na piśmie sprzeciwu lub uwag, uważa się że wyraził zgodę na zawarcie umowy.</w:t>
      </w:r>
    </w:p>
    <w:p w14:paraId="0F213F73" w14:textId="77777777" w:rsidR="00261534" w:rsidRPr="004722AC" w:rsidRDefault="00261534" w:rsidP="00261534">
      <w:pPr>
        <w:pStyle w:val="Akapitzlist"/>
        <w:numPr>
          <w:ilvl w:val="0"/>
          <w:numId w:val="31"/>
        </w:numPr>
        <w:tabs>
          <w:tab w:val="left" w:pos="284"/>
        </w:tabs>
        <w:spacing w:after="0" w:line="240" w:lineRule="auto"/>
        <w:ind w:left="284" w:hanging="284"/>
        <w:jc w:val="both"/>
        <w:rPr>
          <w:rFonts w:ascii="Times New Roman" w:eastAsia="Times New Roman" w:hAnsi="Times New Roman" w:cs="Times New Roman"/>
        </w:rPr>
      </w:pPr>
      <w:r w:rsidRPr="004722AC">
        <w:rPr>
          <w:rFonts w:ascii="Times New Roman" w:eastAsia="Gill Sans MT" w:hAnsi="Times New Roman" w:cs="Times New Roman"/>
          <w:color w:val="000000"/>
        </w:rPr>
        <w:t xml:space="preserve">Umowa o podwykonawstwo pod rygorem nieważności powinna być sporządzona pisemnie </w:t>
      </w:r>
      <w:r w:rsidRPr="004722AC">
        <w:rPr>
          <w:rFonts w:ascii="Times New Roman" w:eastAsia="Gill Sans MT" w:hAnsi="Times New Roman" w:cs="Times New Roman"/>
          <w:color w:val="000000"/>
        </w:rPr>
        <w:br/>
        <w:t>i powinna spełniać następujące wymagania:</w:t>
      </w:r>
    </w:p>
    <w:p w14:paraId="098BD481" w14:textId="77777777" w:rsidR="00261534" w:rsidRPr="004722AC" w:rsidRDefault="00261534" w:rsidP="00261534">
      <w:pPr>
        <w:pStyle w:val="Akapitzlist"/>
        <w:numPr>
          <w:ilvl w:val="0"/>
          <w:numId w:val="32"/>
        </w:numPr>
        <w:spacing w:after="0" w:line="240" w:lineRule="auto"/>
        <w:ind w:left="567" w:hanging="283"/>
        <w:jc w:val="both"/>
        <w:rPr>
          <w:rFonts w:ascii="Times New Roman" w:eastAsia="Gill Sans MT" w:hAnsi="Times New Roman" w:cs="Times New Roman"/>
          <w:color w:val="000000"/>
        </w:rPr>
      </w:pPr>
      <w:r w:rsidRPr="004722AC">
        <w:rPr>
          <w:rFonts w:ascii="Times New Roman" w:eastAsia="Gill Sans MT" w:hAnsi="Times New Roman" w:cs="Times New Roman"/>
          <w:color w:val="000000"/>
        </w:rPr>
        <w:t xml:space="preserve">powinna określać części zamówienia powierzone do wykonania podwykonawcy </w:t>
      </w:r>
    </w:p>
    <w:p w14:paraId="54641568" w14:textId="77777777" w:rsidR="00261534" w:rsidRPr="004722AC" w:rsidRDefault="00261534" w:rsidP="00261534">
      <w:pPr>
        <w:pStyle w:val="Akapitzlist"/>
        <w:numPr>
          <w:ilvl w:val="0"/>
          <w:numId w:val="32"/>
        </w:numPr>
        <w:spacing w:after="0" w:line="240" w:lineRule="auto"/>
        <w:ind w:left="567" w:hanging="283"/>
        <w:jc w:val="both"/>
        <w:rPr>
          <w:rFonts w:ascii="Times New Roman" w:eastAsia="Gill Sans MT" w:hAnsi="Times New Roman" w:cs="Times New Roman"/>
          <w:color w:val="000000"/>
        </w:rPr>
      </w:pPr>
      <w:r w:rsidRPr="004722AC">
        <w:rPr>
          <w:rFonts w:ascii="Times New Roman" w:eastAsia="Gill Sans MT" w:hAnsi="Times New Roman" w:cs="Times New Roman"/>
          <w:color w:val="000000"/>
        </w:rPr>
        <w:t>powinna określać  kwoty wynagrodzenia należnego podwykonawcy,</w:t>
      </w:r>
    </w:p>
    <w:p w14:paraId="1E9607A2" w14:textId="77777777" w:rsidR="00261534" w:rsidRPr="004722AC" w:rsidRDefault="00261534" w:rsidP="00261534">
      <w:pPr>
        <w:pStyle w:val="Akapitzlist"/>
        <w:numPr>
          <w:ilvl w:val="0"/>
          <w:numId w:val="32"/>
        </w:numPr>
        <w:spacing w:after="0" w:line="240" w:lineRule="auto"/>
        <w:ind w:left="567" w:hanging="283"/>
        <w:jc w:val="both"/>
        <w:rPr>
          <w:rFonts w:ascii="Times New Roman" w:eastAsia="Gill Sans MT" w:hAnsi="Times New Roman" w:cs="Times New Roman"/>
          <w:color w:val="000000"/>
        </w:rPr>
      </w:pPr>
      <w:r w:rsidRPr="004722AC">
        <w:rPr>
          <w:rFonts w:ascii="Times New Roman" w:eastAsia="Gill Sans MT" w:hAnsi="Times New Roman" w:cs="Times New Roman"/>
          <w:color w:val="000000"/>
        </w:rPr>
        <w:t>powinna określać zasady odbioru,</w:t>
      </w:r>
    </w:p>
    <w:p w14:paraId="7CAF84F3" w14:textId="77777777" w:rsidR="00261534" w:rsidRPr="004722AC" w:rsidRDefault="00261534" w:rsidP="00261534">
      <w:pPr>
        <w:pStyle w:val="Akapitzlist"/>
        <w:numPr>
          <w:ilvl w:val="0"/>
          <w:numId w:val="32"/>
        </w:numPr>
        <w:spacing w:after="0" w:line="240" w:lineRule="auto"/>
        <w:ind w:left="567" w:hanging="283"/>
        <w:jc w:val="both"/>
        <w:rPr>
          <w:rFonts w:ascii="Times New Roman" w:eastAsia="Gill Sans MT" w:hAnsi="Times New Roman" w:cs="Times New Roman"/>
          <w:color w:val="000000"/>
        </w:rPr>
      </w:pPr>
      <w:r w:rsidRPr="004722AC">
        <w:rPr>
          <w:rFonts w:ascii="Times New Roman" w:eastAsia="Gill Sans MT" w:hAnsi="Times New Roman" w:cs="Times New Roman"/>
          <w:color w:val="000000"/>
        </w:rPr>
        <w:t xml:space="preserve">powinna  określać terminy zapłaty wynagrodzenia, </w:t>
      </w:r>
    </w:p>
    <w:p w14:paraId="748C59D5" w14:textId="77777777" w:rsidR="00261534" w:rsidRPr="004722AC" w:rsidRDefault="00261534" w:rsidP="00261534">
      <w:pPr>
        <w:pStyle w:val="Akapitzlist"/>
        <w:numPr>
          <w:ilvl w:val="0"/>
          <w:numId w:val="32"/>
        </w:numPr>
        <w:spacing w:after="0" w:line="240" w:lineRule="auto"/>
        <w:ind w:left="567" w:hanging="283"/>
        <w:jc w:val="both"/>
        <w:rPr>
          <w:rFonts w:ascii="Times New Roman" w:eastAsia="Gill Sans MT" w:hAnsi="Times New Roman" w:cs="Times New Roman"/>
          <w:color w:val="000000"/>
        </w:rPr>
      </w:pPr>
      <w:r w:rsidRPr="004722AC">
        <w:rPr>
          <w:rFonts w:ascii="Times New Roman" w:eastAsia="Gill Sans MT" w:hAnsi="Times New Roman" w:cs="Times New Roman"/>
          <w:color w:val="000000"/>
        </w:rPr>
        <w:t>nie może zawierać postanowień sprzecznych z  umową zawartą pomiędzy Zamawiającym i Wykonawcą, lub postanowień mniej korzystnych niż te, wynikające z umowy zawartej pomiędzy wykonawcą a podwykonawcą,</w:t>
      </w:r>
    </w:p>
    <w:p w14:paraId="475F2E73" w14:textId="77777777" w:rsidR="00261534" w:rsidRPr="004722AC" w:rsidRDefault="00261534" w:rsidP="00261534">
      <w:pPr>
        <w:pStyle w:val="Akapitzlist"/>
        <w:numPr>
          <w:ilvl w:val="0"/>
          <w:numId w:val="32"/>
        </w:numPr>
        <w:spacing w:after="0" w:line="240" w:lineRule="auto"/>
        <w:ind w:left="567" w:hanging="283"/>
        <w:jc w:val="both"/>
        <w:rPr>
          <w:rFonts w:ascii="Times New Roman" w:eastAsia="Gill Sans MT" w:hAnsi="Times New Roman" w:cs="Times New Roman"/>
          <w:color w:val="000000"/>
        </w:rPr>
      </w:pPr>
      <w:r w:rsidRPr="004722AC">
        <w:rPr>
          <w:rFonts w:ascii="Times New Roman" w:eastAsia="Gill Sans MT" w:hAnsi="Times New Roman" w:cs="Times New Roman"/>
          <w:color w:val="000000"/>
        </w:rPr>
        <w:t>powinna zawierać postanowienia umożliwiające Zamawiającemu przeprowadzenie kontroli sposobu realizacji przedmiotu umowy przez podwykonawcę lub dalszego podwykonawcę,</w:t>
      </w:r>
    </w:p>
    <w:p w14:paraId="2985C52D" w14:textId="77777777" w:rsidR="00261534" w:rsidRPr="004722AC" w:rsidRDefault="00261534" w:rsidP="00261534">
      <w:pPr>
        <w:pStyle w:val="Akapitzlist"/>
        <w:numPr>
          <w:ilvl w:val="0"/>
          <w:numId w:val="32"/>
        </w:numPr>
        <w:spacing w:after="0" w:line="240" w:lineRule="auto"/>
        <w:ind w:left="567" w:hanging="283"/>
        <w:jc w:val="both"/>
        <w:rPr>
          <w:rFonts w:ascii="Times New Roman" w:eastAsia="Gill Sans MT" w:hAnsi="Times New Roman" w:cs="Times New Roman"/>
          <w:color w:val="000000"/>
        </w:rPr>
      </w:pPr>
      <w:r w:rsidRPr="004722AC">
        <w:rPr>
          <w:rFonts w:ascii="Times New Roman" w:eastAsia="Gill Sans MT" w:hAnsi="Times New Roman" w:cs="Times New Roman"/>
          <w:color w:val="000000"/>
        </w:rPr>
        <w:t>nie może wyłączać odpowiedzialności Wykonawcy wobec Zamawiającego za realizację części lub całości przedmiotu umowy,</w:t>
      </w:r>
    </w:p>
    <w:p w14:paraId="0BEA0932" w14:textId="77777777" w:rsidR="00261534" w:rsidRPr="004722AC" w:rsidRDefault="00261534" w:rsidP="00261534">
      <w:pPr>
        <w:pStyle w:val="Akapitzlist"/>
        <w:numPr>
          <w:ilvl w:val="0"/>
          <w:numId w:val="32"/>
        </w:numPr>
        <w:spacing w:after="0" w:line="240" w:lineRule="auto"/>
        <w:ind w:left="567" w:hanging="283"/>
        <w:jc w:val="both"/>
        <w:rPr>
          <w:rFonts w:ascii="Times New Roman" w:eastAsia="Gill Sans MT" w:hAnsi="Times New Roman" w:cs="Times New Roman"/>
          <w:color w:val="000000"/>
        </w:rPr>
      </w:pPr>
      <w:r w:rsidRPr="004722AC">
        <w:rPr>
          <w:rFonts w:ascii="Times New Roman" w:eastAsia="Gill Sans MT" w:hAnsi="Times New Roman" w:cs="Times New Roman"/>
          <w:color w:val="000000"/>
        </w:rPr>
        <w:t>nie może zawierać zapisów dopuszczających dokonanie cesji wierzytelności przez Wykonawcę, podwykonawcę bez zgody Zamawiającego,</w:t>
      </w:r>
    </w:p>
    <w:p w14:paraId="2C6F7F55" w14:textId="77777777" w:rsidR="00261534" w:rsidRPr="004722AC" w:rsidRDefault="00261534" w:rsidP="00261534">
      <w:pPr>
        <w:pStyle w:val="Akapitzlist"/>
        <w:widowControl w:val="0"/>
        <w:numPr>
          <w:ilvl w:val="0"/>
          <w:numId w:val="31"/>
        </w:numPr>
        <w:suppressAutoHyphens/>
        <w:spacing w:after="0" w:line="240" w:lineRule="auto"/>
        <w:ind w:left="284" w:hanging="284"/>
        <w:jc w:val="both"/>
        <w:textAlignment w:val="baseline"/>
        <w:rPr>
          <w:rFonts w:ascii="Times New Roman" w:eastAsia="Times New Roman" w:hAnsi="Times New Roman" w:cs="Times New Roman"/>
        </w:rPr>
      </w:pPr>
      <w:r w:rsidRPr="004722AC">
        <w:rPr>
          <w:rFonts w:ascii="Times New Roman" w:eastAsia="Gill Sans MT" w:hAnsi="Times New Roman" w:cs="Times New Roman"/>
          <w:color w:val="000000"/>
        </w:rPr>
        <w:t>Termin zapłaty wynagrodzenia podwykonawcy przewidziane w umowie o podwykonawstwo lub jej zmianie nie może być dłuższy niż 30 dni od dnia doręczenia wykonawcy, podwykonawcy lub dalszemu podwykonawcy faktury lub rachunku.</w:t>
      </w:r>
    </w:p>
    <w:p w14:paraId="64086BC7" w14:textId="5BF44F49" w:rsidR="00042640" w:rsidRPr="00FF1056" w:rsidRDefault="00261534" w:rsidP="00261534">
      <w:pPr>
        <w:pStyle w:val="Akapitzlist"/>
        <w:numPr>
          <w:ilvl w:val="0"/>
          <w:numId w:val="31"/>
        </w:numPr>
        <w:tabs>
          <w:tab w:val="left" w:pos="284"/>
        </w:tabs>
        <w:spacing w:after="0" w:line="240" w:lineRule="auto"/>
        <w:ind w:left="284" w:hanging="284"/>
        <w:jc w:val="both"/>
        <w:rPr>
          <w:rFonts w:ascii="Times New Roman" w:eastAsia="Times New Roman" w:hAnsi="Times New Roman" w:cs="Times New Roman"/>
        </w:rPr>
      </w:pPr>
      <w:r w:rsidRPr="004722AC">
        <w:rPr>
          <w:rFonts w:ascii="Times New Roman" w:eastAsia="Gill Sans MT" w:hAnsi="Times New Roman" w:cs="Times New Roman"/>
          <w:color w:val="000000"/>
        </w:rPr>
        <w:t xml:space="preserve">Wykonawca jest zobowiązany do dokonywania we własnym zakresie zapłaty wynagrodzenia należnego podwykonawcy, z zachowaniem terminów płatności określonych w umowie z podwykonawcą – </w:t>
      </w:r>
      <w:r w:rsidRPr="004722AC">
        <w:rPr>
          <w:rFonts w:ascii="Times New Roman" w:eastAsia="Gill Sans MT" w:hAnsi="Times New Roman" w:cs="Times New Roman"/>
          <w:b/>
          <w:bCs/>
          <w:color w:val="000000"/>
        </w:rPr>
        <w:t>nie dłuższych niż terminy płatności wynikające z niniejszej umowy.</w:t>
      </w:r>
    </w:p>
    <w:p w14:paraId="232026A6" w14:textId="77777777" w:rsidR="00FF1056" w:rsidRPr="00261534" w:rsidRDefault="00FF1056" w:rsidP="00FF1056">
      <w:pPr>
        <w:pStyle w:val="Akapitzlist"/>
        <w:tabs>
          <w:tab w:val="left" w:pos="284"/>
        </w:tabs>
        <w:spacing w:after="0" w:line="240" w:lineRule="auto"/>
        <w:ind w:left="284"/>
        <w:jc w:val="both"/>
        <w:rPr>
          <w:rFonts w:ascii="Times New Roman" w:eastAsia="Times New Roman" w:hAnsi="Times New Roman" w:cs="Times New Roman"/>
        </w:rPr>
      </w:pPr>
    </w:p>
    <w:p w14:paraId="7E68DB48" w14:textId="77777777" w:rsidR="00261534" w:rsidRPr="00261534" w:rsidRDefault="00261534" w:rsidP="00261534">
      <w:pPr>
        <w:pStyle w:val="Akapitzlist"/>
        <w:tabs>
          <w:tab w:val="left" w:pos="284"/>
        </w:tabs>
        <w:spacing w:after="0" w:line="240" w:lineRule="auto"/>
        <w:ind w:left="284"/>
        <w:jc w:val="both"/>
        <w:rPr>
          <w:rFonts w:ascii="Times New Roman" w:eastAsia="Times New Roman" w:hAnsi="Times New Roman" w:cs="Times New Roman"/>
        </w:rPr>
      </w:pPr>
    </w:p>
    <w:p w14:paraId="321B8BCF" w14:textId="77777777" w:rsidR="00042640" w:rsidRPr="00261534" w:rsidRDefault="00042640" w:rsidP="00261534">
      <w:pPr>
        <w:keepNext/>
        <w:keepLines/>
        <w:suppressAutoHyphens/>
        <w:spacing w:after="0" w:line="240" w:lineRule="auto"/>
        <w:jc w:val="center"/>
        <w:outlineLvl w:val="2"/>
        <w:rPr>
          <w:rFonts w:ascii="Times New Roman" w:eastAsia="Times New Roman" w:hAnsi="Times New Roman" w:cs="Times New Roman"/>
          <w:b/>
          <w:lang w:eastAsia="ar-SA"/>
        </w:rPr>
      </w:pPr>
      <w:bookmarkStart w:id="5" w:name="_Hlk103881660"/>
      <w:r w:rsidRPr="00261534">
        <w:rPr>
          <w:rFonts w:ascii="Times New Roman" w:eastAsia="Times New Roman" w:hAnsi="Times New Roman" w:cs="Times New Roman"/>
          <w:b/>
          <w:lang w:eastAsia="ar-SA"/>
        </w:rPr>
        <w:t>§ 7</w:t>
      </w:r>
    </w:p>
    <w:bookmarkEnd w:id="5"/>
    <w:p w14:paraId="65CF47DC" w14:textId="77777777" w:rsidR="00042640" w:rsidRPr="00261534" w:rsidRDefault="00042640" w:rsidP="00261534">
      <w:pPr>
        <w:keepNext/>
        <w:keepLines/>
        <w:suppressAutoHyphens/>
        <w:spacing w:after="0" w:line="240" w:lineRule="auto"/>
        <w:ind w:left="142"/>
        <w:outlineLvl w:val="2"/>
        <w:rPr>
          <w:rFonts w:ascii="Times New Roman" w:eastAsia="Times New Roman" w:hAnsi="Times New Roman" w:cs="Times New Roman"/>
          <w:b/>
          <w:lang w:eastAsia="ar-SA"/>
        </w:rPr>
      </w:pPr>
      <w:r w:rsidRPr="00261534">
        <w:rPr>
          <w:rFonts w:ascii="Times New Roman" w:eastAsia="Times New Roman" w:hAnsi="Times New Roman" w:cs="Times New Roman"/>
          <w:b/>
          <w:lang w:eastAsia="ar-SA"/>
        </w:rPr>
        <w:tab/>
      </w:r>
      <w:r w:rsidRPr="00261534">
        <w:rPr>
          <w:rFonts w:ascii="Times New Roman" w:eastAsia="Times New Roman" w:hAnsi="Times New Roman" w:cs="Times New Roman"/>
          <w:b/>
          <w:lang w:eastAsia="ar-SA"/>
        </w:rPr>
        <w:tab/>
      </w:r>
      <w:r w:rsidRPr="00261534">
        <w:rPr>
          <w:rFonts w:ascii="Times New Roman" w:eastAsia="Times New Roman" w:hAnsi="Times New Roman" w:cs="Times New Roman"/>
          <w:b/>
          <w:lang w:eastAsia="ar-SA"/>
        </w:rPr>
        <w:tab/>
      </w:r>
      <w:r w:rsidRPr="00261534">
        <w:rPr>
          <w:rFonts w:ascii="Times New Roman" w:eastAsia="Times New Roman" w:hAnsi="Times New Roman" w:cs="Times New Roman"/>
          <w:b/>
          <w:lang w:eastAsia="ar-SA"/>
        </w:rPr>
        <w:tab/>
      </w:r>
      <w:r w:rsidRPr="00261534">
        <w:rPr>
          <w:rFonts w:ascii="Times New Roman" w:eastAsia="Times New Roman" w:hAnsi="Times New Roman" w:cs="Times New Roman"/>
          <w:b/>
          <w:lang w:eastAsia="ar-SA"/>
        </w:rPr>
        <w:tab/>
        <w:t xml:space="preserve">        Dostawa</w:t>
      </w:r>
    </w:p>
    <w:p w14:paraId="5C049D95" w14:textId="5A0A7EAD" w:rsidR="00042640" w:rsidRPr="00261534" w:rsidRDefault="00042640" w:rsidP="00EC3908">
      <w:pPr>
        <w:numPr>
          <w:ilvl w:val="0"/>
          <w:numId w:val="6"/>
        </w:numPr>
        <w:suppressAutoHyphens/>
        <w:spacing w:before="120" w:after="0" w:line="240" w:lineRule="auto"/>
        <w:ind w:left="602" w:hanging="602"/>
        <w:jc w:val="both"/>
        <w:rPr>
          <w:rFonts w:ascii="Times New Roman" w:eastAsia="Times New Roman" w:hAnsi="Times New Roman" w:cs="Times New Roman"/>
          <w:lang w:eastAsia="ar-SA"/>
        </w:rPr>
      </w:pPr>
      <w:r w:rsidRPr="00261534">
        <w:rPr>
          <w:rFonts w:ascii="Times New Roman" w:eastAsia="Times New Roman" w:hAnsi="Times New Roman" w:cs="Times New Roman"/>
          <w:lang w:eastAsia="ar-SA"/>
        </w:rPr>
        <w:t>W dniu</w:t>
      </w:r>
      <w:r w:rsidRPr="00261534">
        <w:rPr>
          <w:rFonts w:ascii="Times New Roman" w:eastAsia="Times New Roman" w:hAnsi="Times New Roman" w:cs="Times New Roman"/>
          <w:sz w:val="20"/>
          <w:szCs w:val="20"/>
          <w:lang w:eastAsia="ar-SA"/>
        </w:rPr>
        <w:t xml:space="preserve"> </w:t>
      </w:r>
      <w:r w:rsidRPr="00261534">
        <w:rPr>
          <w:rFonts w:ascii="Times New Roman" w:eastAsia="Times New Roman" w:hAnsi="Times New Roman" w:cs="Times New Roman"/>
          <w:lang w:eastAsia="ar-SA"/>
        </w:rPr>
        <w:t xml:space="preserve">dostawy Wykonawca przedłoży </w:t>
      </w:r>
      <w:r w:rsidR="00EC3908">
        <w:rPr>
          <w:rFonts w:ascii="Times New Roman" w:eastAsia="Times New Roman" w:hAnsi="Times New Roman" w:cs="Times New Roman"/>
          <w:lang w:eastAsia="ar-SA"/>
        </w:rPr>
        <w:t xml:space="preserve">Zamawiającemu </w:t>
      </w:r>
      <w:r w:rsidRPr="00261534">
        <w:rPr>
          <w:rFonts w:ascii="Times New Roman" w:eastAsia="Times New Roman" w:hAnsi="Times New Roman" w:cs="Times New Roman"/>
          <w:lang w:eastAsia="ar-SA"/>
        </w:rPr>
        <w:t>dokument</w:t>
      </w:r>
      <w:r w:rsidR="00EC3908">
        <w:rPr>
          <w:rFonts w:ascii="Times New Roman" w:eastAsia="Times New Roman" w:hAnsi="Times New Roman" w:cs="Times New Roman"/>
          <w:lang w:eastAsia="ar-SA"/>
        </w:rPr>
        <w:t xml:space="preserve">y </w:t>
      </w:r>
      <w:r w:rsidR="00EC3908" w:rsidRPr="00F813B5">
        <w:rPr>
          <w:rFonts w:ascii="Times New Roman" w:eastAsia="Times New Roman" w:hAnsi="Times New Roman" w:cs="Times New Roman"/>
          <w:lang w:eastAsia="pl-PL"/>
        </w:rPr>
        <w:t>o któr</w:t>
      </w:r>
      <w:r w:rsidR="00EC3908">
        <w:rPr>
          <w:rFonts w:ascii="Times New Roman" w:eastAsia="Times New Roman" w:hAnsi="Times New Roman" w:cs="Times New Roman"/>
          <w:lang w:eastAsia="pl-PL"/>
        </w:rPr>
        <w:t>ych</w:t>
      </w:r>
      <w:r w:rsidR="00EC3908" w:rsidRPr="00F813B5">
        <w:rPr>
          <w:rFonts w:ascii="Times New Roman" w:eastAsia="Times New Roman" w:hAnsi="Times New Roman" w:cs="Times New Roman"/>
          <w:lang w:eastAsia="pl-PL"/>
        </w:rPr>
        <w:t xml:space="preserve"> mowa w </w:t>
      </w:r>
      <w:r w:rsidR="00EC3908" w:rsidRPr="004F5A6B">
        <w:rPr>
          <w:rFonts w:ascii="Times New Roman" w:eastAsia="Times New Roman" w:hAnsi="Times New Roman" w:cs="Times New Roman"/>
          <w:bCs/>
          <w:lang w:eastAsia="ar-SA"/>
        </w:rPr>
        <w:t>§</w:t>
      </w:r>
      <w:r w:rsidR="00EC3908">
        <w:rPr>
          <w:rFonts w:ascii="Times New Roman" w:eastAsia="Times New Roman" w:hAnsi="Times New Roman" w:cs="Times New Roman"/>
          <w:bCs/>
          <w:lang w:eastAsia="ar-SA"/>
        </w:rPr>
        <w:t xml:space="preserve"> </w:t>
      </w:r>
      <w:r w:rsidR="00EC3908">
        <w:rPr>
          <w:rFonts w:ascii="Times New Roman" w:eastAsia="Times New Roman" w:hAnsi="Times New Roman" w:cs="Times New Roman"/>
          <w:lang w:eastAsia="pl-PL"/>
        </w:rPr>
        <w:t>2 niniejszej umowy.</w:t>
      </w:r>
    </w:p>
    <w:p w14:paraId="7885FB61" w14:textId="77777777" w:rsidR="00B83A6A" w:rsidRPr="00261534" w:rsidRDefault="00042640" w:rsidP="00EC3908">
      <w:pPr>
        <w:numPr>
          <w:ilvl w:val="0"/>
          <w:numId w:val="6"/>
        </w:numPr>
        <w:suppressAutoHyphens/>
        <w:spacing w:after="0" w:line="240" w:lineRule="auto"/>
        <w:ind w:left="602" w:hanging="602"/>
        <w:jc w:val="both"/>
        <w:rPr>
          <w:rFonts w:ascii="Times New Roman" w:eastAsia="Times New Roman" w:hAnsi="Times New Roman" w:cs="Times New Roman"/>
          <w:lang w:eastAsia="ar-SA"/>
        </w:rPr>
      </w:pPr>
      <w:r w:rsidRPr="00261534">
        <w:rPr>
          <w:rFonts w:ascii="Times New Roman" w:eastAsia="Times New Roman" w:hAnsi="Times New Roman" w:cs="Times New Roman"/>
          <w:lang w:eastAsia="ar-SA"/>
        </w:rPr>
        <w:t xml:space="preserve">Odbiór dostarczonego  Przedmiotu Umowy będzie dokonany w imieniu Zamawiającego przez Przedstawiciela Zamawiającego. </w:t>
      </w:r>
    </w:p>
    <w:p w14:paraId="27B7D7BB" w14:textId="0568B2F2" w:rsidR="008B6608" w:rsidRDefault="0006582E" w:rsidP="00261534">
      <w:pPr>
        <w:numPr>
          <w:ilvl w:val="0"/>
          <w:numId w:val="6"/>
        </w:numPr>
        <w:suppressAutoHyphens/>
        <w:spacing w:after="0" w:line="240" w:lineRule="auto"/>
        <w:ind w:left="602" w:hanging="602"/>
        <w:jc w:val="both"/>
        <w:rPr>
          <w:rFonts w:ascii="Times New Roman" w:eastAsia="Times New Roman" w:hAnsi="Times New Roman" w:cs="Times New Roman"/>
          <w:lang w:eastAsia="ar-SA"/>
        </w:rPr>
      </w:pPr>
      <w:r w:rsidRPr="00261534">
        <w:rPr>
          <w:rFonts w:ascii="Times New Roman" w:hAnsi="Times New Roman" w:cs="Times New Roman"/>
        </w:rPr>
        <w:t>P</w:t>
      </w:r>
      <w:r w:rsidR="005C0AF2" w:rsidRPr="00261534">
        <w:rPr>
          <w:rFonts w:ascii="Times New Roman" w:hAnsi="Times New Roman" w:cs="Times New Roman"/>
        </w:rPr>
        <w:t>o</w:t>
      </w:r>
      <w:r w:rsidRPr="00261534">
        <w:rPr>
          <w:rFonts w:ascii="Times New Roman" w:hAnsi="Times New Roman" w:cs="Times New Roman"/>
        </w:rPr>
        <w:t xml:space="preserve"> dokonaniu dostawy Wykonawca zorganizuje szkolenie pracowników Zamawiającego w zakresie prowadzenia, obsługi</w:t>
      </w:r>
      <w:r w:rsidR="00261534">
        <w:rPr>
          <w:rFonts w:ascii="Times New Roman" w:hAnsi="Times New Roman" w:cs="Times New Roman"/>
        </w:rPr>
        <w:t xml:space="preserve"> i</w:t>
      </w:r>
      <w:r w:rsidRPr="00261534">
        <w:rPr>
          <w:rFonts w:ascii="Times New Roman" w:hAnsi="Times New Roman" w:cs="Times New Roman"/>
        </w:rPr>
        <w:t xml:space="preserve"> eksploatacji </w:t>
      </w:r>
      <w:r w:rsidR="00261534">
        <w:rPr>
          <w:rFonts w:ascii="Times New Roman" w:hAnsi="Times New Roman" w:cs="Times New Roman"/>
        </w:rPr>
        <w:t>maszyny</w:t>
      </w:r>
      <w:r w:rsidRPr="00261534">
        <w:rPr>
          <w:rFonts w:ascii="Times New Roman" w:hAnsi="Times New Roman" w:cs="Times New Roman"/>
        </w:rPr>
        <w:t xml:space="preserve"> w miejscu lokalizacji tj. </w:t>
      </w:r>
      <w:r w:rsidR="00261534">
        <w:rPr>
          <w:rFonts w:ascii="Times New Roman" w:hAnsi="Times New Roman" w:cs="Times New Roman"/>
        </w:rPr>
        <w:t>24-103</w:t>
      </w:r>
      <w:r w:rsidRPr="00261534">
        <w:rPr>
          <w:rFonts w:ascii="Times New Roman" w:hAnsi="Times New Roman" w:cs="Times New Roman"/>
        </w:rPr>
        <w:t xml:space="preserve"> </w:t>
      </w:r>
      <w:r w:rsidR="00261534">
        <w:rPr>
          <w:rFonts w:ascii="Times New Roman" w:hAnsi="Times New Roman" w:cs="Times New Roman"/>
        </w:rPr>
        <w:t>Żyrzyn</w:t>
      </w:r>
      <w:r w:rsidRPr="00261534">
        <w:rPr>
          <w:rFonts w:ascii="Times New Roman" w:hAnsi="Times New Roman" w:cs="Times New Roman"/>
        </w:rPr>
        <w:t>, ul. P</w:t>
      </w:r>
      <w:r w:rsidR="00261534">
        <w:rPr>
          <w:rFonts w:ascii="Times New Roman" w:hAnsi="Times New Roman" w:cs="Times New Roman"/>
        </w:rPr>
        <w:t>owstania Styczniowego</w:t>
      </w:r>
      <w:r w:rsidRPr="00261534">
        <w:rPr>
          <w:rFonts w:ascii="Times New Roman" w:hAnsi="Times New Roman" w:cs="Times New Roman"/>
        </w:rPr>
        <w:t xml:space="preserve"> </w:t>
      </w:r>
      <w:r w:rsidR="005C0AF2" w:rsidRPr="00261534">
        <w:rPr>
          <w:rFonts w:ascii="Times New Roman" w:hAnsi="Times New Roman" w:cs="Times New Roman"/>
        </w:rPr>
        <w:t xml:space="preserve">10 w terminie </w:t>
      </w:r>
      <w:r w:rsidR="006E1FBC" w:rsidRPr="00261534">
        <w:rPr>
          <w:rFonts w:ascii="Times New Roman" w:hAnsi="Times New Roman" w:cs="Times New Roman"/>
        </w:rPr>
        <w:t>do</w:t>
      </w:r>
      <w:r w:rsidR="00777DA3" w:rsidRPr="00261534">
        <w:rPr>
          <w:rFonts w:ascii="Times New Roman" w:hAnsi="Times New Roman" w:cs="Times New Roman"/>
        </w:rPr>
        <w:t xml:space="preserve"> </w:t>
      </w:r>
      <w:r w:rsidR="002C23BE" w:rsidRPr="00261534">
        <w:rPr>
          <w:rFonts w:ascii="Times New Roman" w:hAnsi="Times New Roman" w:cs="Times New Roman"/>
        </w:rPr>
        <w:t>5</w:t>
      </w:r>
      <w:r w:rsidR="00777DA3" w:rsidRPr="00261534">
        <w:rPr>
          <w:rFonts w:ascii="Times New Roman" w:hAnsi="Times New Roman" w:cs="Times New Roman"/>
        </w:rPr>
        <w:t xml:space="preserve"> </w:t>
      </w:r>
      <w:r w:rsidR="006E1FBC" w:rsidRPr="00261534">
        <w:rPr>
          <w:rFonts w:ascii="Times New Roman" w:hAnsi="Times New Roman" w:cs="Times New Roman"/>
        </w:rPr>
        <w:t xml:space="preserve">dni </w:t>
      </w:r>
      <w:r w:rsidR="005C0AF2" w:rsidRPr="00261534">
        <w:rPr>
          <w:rFonts w:ascii="Times New Roman" w:hAnsi="Times New Roman" w:cs="Times New Roman"/>
        </w:rPr>
        <w:t>od dnia dostawy.</w:t>
      </w:r>
    </w:p>
    <w:p w14:paraId="1BF34B0F" w14:textId="77777777" w:rsidR="00261534" w:rsidRDefault="00261534" w:rsidP="00EC3908">
      <w:pPr>
        <w:suppressAutoHyphens/>
        <w:spacing w:after="0" w:line="240" w:lineRule="auto"/>
        <w:ind w:left="602"/>
        <w:jc w:val="both"/>
        <w:rPr>
          <w:rFonts w:ascii="Times New Roman" w:eastAsia="Times New Roman" w:hAnsi="Times New Roman" w:cs="Times New Roman"/>
          <w:lang w:eastAsia="ar-SA"/>
        </w:rPr>
      </w:pPr>
    </w:p>
    <w:p w14:paraId="7D447717" w14:textId="77777777" w:rsidR="00FF1056" w:rsidRDefault="00FF1056" w:rsidP="00EC3908">
      <w:pPr>
        <w:suppressAutoHyphens/>
        <w:spacing w:after="0" w:line="240" w:lineRule="auto"/>
        <w:ind w:left="602"/>
        <w:jc w:val="both"/>
        <w:rPr>
          <w:rFonts w:ascii="Times New Roman" w:eastAsia="Times New Roman" w:hAnsi="Times New Roman" w:cs="Times New Roman"/>
          <w:lang w:eastAsia="ar-SA"/>
        </w:rPr>
      </w:pPr>
    </w:p>
    <w:p w14:paraId="107BDA83" w14:textId="77777777" w:rsidR="00FF1056" w:rsidRDefault="00FF1056" w:rsidP="00EC3908">
      <w:pPr>
        <w:suppressAutoHyphens/>
        <w:spacing w:after="0" w:line="240" w:lineRule="auto"/>
        <w:ind w:left="602"/>
        <w:jc w:val="both"/>
        <w:rPr>
          <w:rFonts w:ascii="Times New Roman" w:eastAsia="Times New Roman" w:hAnsi="Times New Roman" w:cs="Times New Roman"/>
          <w:lang w:eastAsia="ar-SA"/>
        </w:rPr>
      </w:pPr>
    </w:p>
    <w:p w14:paraId="6C54B4F0" w14:textId="77777777" w:rsidR="00FF1056" w:rsidRPr="00261534" w:rsidRDefault="00FF1056" w:rsidP="00FF1056">
      <w:pPr>
        <w:suppressAutoHyphens/>
        <w:spacing w:after="0" w:line="240" w:lineRule="auto"/>
        <w:jc w:val="both"/>
        <w:rPr>
          <w:rFonts w:ascii="Times New Roman" w:eastAsia="Times New Roman" w:hAnsi="Times New Roman" w:cs="Times New Roman"/>
          <w:lang w:eastAsia="ar-SA"/>
        </w:rPr>
      </w:pPr>
    </w:p>
    <w:p w14:paraId="25F40008" w14:textId="77777777" w:rsidR="00042640" w:rsidRPr="00261534" w:rsidRDefault="00042640" w:rsidP="00261534">
      <w:pPr>
        <w:spacing w:after="0" w:line="276" w:lineRule="auto"/>
        <w:jc w:val="center"/>
        <w:rPr>
          <w:rFonts w:ascii="Times New Roman" w:eastAsia="Times New Roman" w:hAnsi="Times New Roman" w:cs="Times New Roman"/>
          <w:b/>
          <w:lang w:eastAsia="ar-SA"/>
        </w:rPr>
      </w:pPr>
      <w:r w:rsidRPr="00261534">
        <w:rPr>
          <w:rFonts w:ascii="Times New Roman" w:eastAsia="Times New Roman" w:hAnsi="Times New Roman" w:cs="Times New Roman"/>
          <w:b/>
          <w:lang w:eastAsia="ar-SA"/>
        </w:rPr>
        <w:lastRenderedPageBreak/>
        <w:t>§ 8</w:t>
      </w:r>
    </w:p>
    <w:p w14:paraId="2495F61D" w14:textId="280F8D87" w:rsidR="00261534" w:rsidRPr="00261534" w:rsidRDefault="00042640" w:rsidP="00261534">
      <w:pPr>
        <w:spacing w:after="0" w:line="276" w:lineRule="auto"/>
        <w:jc w:val="center"/>
        <w:rPr>
          <w:rFonts w:ascii="Times New Roman" w:eastAsia="Times New Roman" w:hAnsi="Times New Roman" w:cs="Times New Roman"/>
          <w:b/>
          <w:lang w:eastAsia="ar-SA"/>
        </w:rPr>
      </w:pPr>
      <w:r w:rsidRPr="00261534">
        <w:rPr>
          <w:rFonts w:ascii="Times New Roman" w:eastAsia="Times New Roman" w:hAnsi="Times New Roman" w:cs="Times New Roman"/>
          <w:b/>
          <w:lang w:eastAsia="ar-SA"/>
        </w:rPr>
        <w:t>Wysokość wynagrodzenia</w:t>
      </w:r>
    </w:p>
    <w:p w14:paraId="36190A4D" w14:textId="0D427A12" w:rsidR="00261534" w:rsidRPr="00261534" w:rsidRDefault="00261534" w:rsidP="00261534">
      <w:pPr>
        <w:numPr>
          <w:ilvl w:val="0"/>
          <w:numId w:val="7"/>
        </w:numPr>
        <w:suppressAutoHyphens/>
        <w:spacing w:before="120" w:after="120" w:line="240" w:lineRule="auto"/>
        <w:jc w:val="both"/>
        <w:rPr>
          <w:rFonts w:ascii="Times New Roman" w:eastAsia="Times New Roman" w:hAnsi="Times New Roman" w:cs="Times New Roman"/>
          <w:bCs/>
          <w:lang w:eastAsia="ar-SA"/>
        </w:rPr>
      </w:pPr>
      <w:r w:rsidRPr="00261534">
        <w:rPr>
          <w:rFonts w:ascii="Times New Roman" w:eastAsia="Times New Roman" w:hAnsi="Times New Roman" w:cs="Times New Roman"/>
          <w:bCs/>
          <w:lang w:eastAsia="ar-SA"/>
        </w:rPr>
        <w:t xml:space="preserve">Za wykonanie przedmiotu zamówienia Zamawiający zapłaci Wykonawcy wynagrodzenie w kwocie …………………… </w:t>
      </w:r>
      <w:r w:rsidRPr="00261534">
        <w:rPr>
          <w:rFonts w:ascii="Times New Roman" w:eastAsia="Times New Roman" w:hAnsi="Times New Roman" w:cs="Times New Roman"/>
          <w:b/>
          <w:lang w:eastAsia="ar-SA"/>
        </w:rPr>
        <w:t>zł brutto</w:t>
      </w:r>
      <w:r>
        <w:rPr>
          <w:rFonts w:ascii="Times New Roman" w:eastAsia="Times New Roman" w:hAnsi="Times New Roman" w:cs="Times New Roman"/>
          <w:bCs/>
          <w:lang w:eastAsia="ar-SA"/>
        </w:rPr>
        <w:t xml:space="preserve"> </w:t>
      </w:r>
      <w:r w:rsidRPr="00261534">
        <w:rPr>
          <w:rFonts w:ascii="Times New Roman" w:eastAsia="Times New Roman" w:hAnsi="Times New Roman" w:cs="Times New Roman"/>
          <w:bCs/>
          <w:lang w:eastAsia="ar-SA"/>
        </w:rPr>
        <w:t>(słownie: ……………………</w:t>
      </w:r>
      <w:r>
        <w:rPr>
          <w:rFonts w:ascii="Times New Roman" w:eastAsia="Times New Roman" w:hAnsi="Times New Roman" w:cs="Times New Roman"/>
          <w:bCs/>
          <w:lang w:eastAsia="ar-SA"/>
        </w:rPr>
        <w:t>……………………</w:t>
      </w:r>
      <w:r w:rsidRPr="00261534">
        <w:rPr>
          <w:rFonts w:ascii="Times New Roman" w:eastAsia="Times New Roman" w:hAnsi="Times New Roman" w:cs="Times New Roman"/>
          <w:bCs/>
          <w:lang w:eastAsia="ar-SA"/>
        </w:rPr>
        <w:t xml:space="preserve"> złotych), w tym podatek VAT …………….  zł (słownie: ………………………….), cena netto ……………. zł. (słownie: ………………………</w:t>
      </w:r>
      <w:r>
        <w:rPr>
          <w:rFonts w:ascii="Times New Roman" w:eastAsia="Times New Roman" w:hAnsi="Times New Roman" w:cs="Times New Roman"/>
          <w:bCs/>
          <w:lang w:eastAsia="ar-SA"/>
        </w:rPr>
        <w:t>………………..</w:t>
      </w:r>
      <w:r w:rsidRPr="00261534">
        <w:rPr>
          <w:rFonts w:ascii="Times New Roman" w:eastAsia="Times New Roman" w:hAnsi="Times New Roman" w:cs="Times New Roman"/>
          <w:bCs/>
          <w:lang w:eastAsia="ar-SA"/>
        </w:rPr>
        <w:t xml:space="preserve"> złotych).</w:t>
      </w:r>
    </w:p>
    <w:p w14:paraId="79AD0A74" w14:textId="56D0E97F" w:rsidR="00261534" w:rsidRPr="00261534" w:rsidRDefault="00261534" w:rsidP="00261534">
      <w:pPr>
        <w:numPr>
          <w:ilvl w:val="0"/>
          <w:numId w:val="7"/>
        </w:numPr>
        <w:suppressAutoHyphens/>
        <w:spacing w:before="120" w:after="120" w:line="240" w:lineRule="auto"/>
        <w:jc w:val="both"/>
        <w:rPr>
          <w:rFonts w:ascii="Times New Roman" w:eastAsia="Times New Roman" w:hAnsi="Times New Roman" w:cs="Times New Roman"/>
          <w:bCs/>
          <w:lang w:eastAsia="ar-SA"/>
        </w:rPr>
      </w:pPr>
      <w:r w:rsidRPr="00261534">
        <w:rPr>
          <w:rFonts w:ascii="Times New Roman" w:eastAsia="Times New Roman" w:hAnsi="Times New Roman" w:cs="Times New Roman"/>
          <w:bCs/>
          <w:lang w:eastAsia="ar-SA"/>
        </w:rPr>
        <w:t xml:space="preserve">Cena brutto przedmiotu zamówienia zawiera wszystkie koszty dotyczące realizacji przedmiotu zamówienia, w tym transport, serwis gwarancyjny oraz wszystkie inne koszty niezbędne do kompleksowego wykonania umowy. </w:t>
      </w:r>
    </w:p>
    <w:p w14:paraId="609F9A34" w14:textId="3E783B6B" w:rsidR="00042640" w:rsidRPr="000A7969" w:rsidRDefault="00042640" w:rsidP="000A7969">
      <w:pPr>
        <w:pStyle w:val="Akapitzlist"/>
        <w:numPr>
          <w:ilvl w:val="0"/>
          <w:numId w:val="7"/>
        </w:numPr>
        <w:suppressAutoHyphens/>
        <w:spacing w:before="120" w:after="120" w:line="240" w:lineRule="auto"/>
        <w:jc w:val="both"/>
        <w:rPr>
          <w:rFonts w:ascii="Times New Roman" w:eastAsia="Times New Roman" w:hAnsi="Times New Roman" w:cs="Times New Roman"/>
          <w:lang w:eastAsia="ar-SA"/>
        </w:rPr>
      </w:pPr>
      <w:r w:rsidRPr="00261534">
        <w:rPr>
          <w:rFonts w:ascii="Times New Roman" w:eastAsia="Times New Roman" w:hAnsi="Times New Roman" w:cs="Times New Roman"/>
          <w:bCs/>
          <w:lang w:eastAsia="ar-SA"/>
        </w:rPr>
        <w:t>Strony</w:t>
      </w:r>
      <w:r w:rsidRPr="00261534">
        <w:rPr>
          <w:rFonts w:ascii="Times New Roman" w:eastAsia="Times New Roman" w:hAnsi="Times New Roman" w:cs="Times New Roman"/>
          <w:lang w:eastAsia="ar-SA"/>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inne koszty poniesione przez Zamawiającego.</w:t>
      </w:r>
    </w:p>
    <w:p w14:paraId="536BE05D" w14:textId="77777777" w:rsidR="000A7969" w:rsidRDefault="000A7969" w:rsidP="000A7969">
      <w:pPr>
        <w:suppressAutoHyphens/>
        <w:spacing w:after="0" w:line="240" w:lineRule="auto"/>
        <w:jc w:val="center"/>
        <w:rPr>
          <w:rFonts w:ascii="Times New Roman" w:eastAsia="Times New Roman" w:hAnsi="Times New Roman" w:cs="Times New Roman"/>
          <w:b/>
          <w:lang w:eastAsia="ar-SA"/>
        </w:rPr>
      </w:pPr>
    </w:p>
    <w:p w14:paraId="65EBB406" w14:textId="0BB254CC" w:rsidR="00042640" w:rsidRPr="000A7969" w:rsidRDefault="00042640" w:rsidP="000A7969">
      <w:pPr>
        <w:suppressAutoHyphens/>
        <w:spacing w:after="0" w:line="240" w:lineRule="auto"/>
        <w:jc w:val="center"/>
        <w:rPr>
          <w:rFonts w:ascii="Times New Roman" w:eastAsia="Times New Roman" w:hAnsi="Times New Roman" w:cs="Times New Roman"/>
          <w:b/>
          <w:lang w:eastAsia="ar-SA"/>
        </w:rPr>
      </w:pPr>
      <w:r w:rsidRPr="000A7969">
        <w:rPr>
          <w:rFonts w:ascii="Times New Roman" w:eastAsia="Times New Roman" w:hAnsi="Times New Roman" w:cs="Times New Roman"/>
          <w:b/>
          <w:lang w:eastAsia="ar-SA"/>
        </w:rPr>
        <w:t>§ 9</w:t>
      </w:r>
    </w:p>
    <w:p w14:paraId="1E66430B" w14:textId="77777777" w:rsidR="00042640" w:rsidRDefault="00042640" w:rsidP="000A7969">
      <w:pPr>
        <w:suppressAutoHyphens/>
        <w:spacing w:after="0" w:line="240" w:lineRule="auto"/>
        <w:jc w:val="center"/>
        <w:rPr>
          <w:rFonts w:ascii="Times New Roman" w:eastAsia="Times New Roman" w:hAnsi="Times New Roman" w:cs="Times New Roman"/>
          <w:b/>
          <w:lang w:eastAsia="ar-SA"/>
        </w:rPr>
      </w:pPr>
      <w:r w:rsidRPr="000A7969">
        <w:rPr>
          <w:rFonts w:ascii="Times New Roman" w:eastAsia="Times New Roman" w:hAnsi="Times New Roman" w:cs="Times New Roman"/>
          <w:b/>
          <w:lang w:eastAsia="ar-SA"/>
        </w:rPr>
        <w:t>Warunki płatności</w:t>
      </w:r>
    </w:p>
    <w:p w14:paraId="707B53BD" w14:textId="77777777" w:rsidR="000A7969" w:rsidRDefault="000A7969" w:rsidP="000A7969">
      <w:pPr>
        <w:suppressAutoHyphens/>
        <w:spacing w:after="0" w:line="240" w:lineRule="auto"/>
        <w:jc w:val="center"/>
        <w:rPr>
          <w:rFonts w:ascii="Times New Roman" w:eastAsia="Times New Roman" w:hAnsi="Times New Roman" w:cs="Times New Roman"/>
          <w:b/>
          <w:lang w:eastAsia="ar-SA"/>
        </w:rPr>
      </w:pPr>
    </w:p>
    <w:p w14:paraId="39BBE593" w14:textId="77777777" w:rsidR="000A7969" w:rsidRPr="004F6A00" w:rsidRDefault="000A7969" w:rsidP="000A7969">
      <w:pPr>
        <w:pStyle w:val="Akapitzlist"/>
        <w:numPr>
          <w:ilvl w:val="0"/>
          <w:numId w:val="33"/>
        </w:numPr>
        <w:spacing w:after="0" w:line="276" w:lineRule="auto"/>
        <w:ind w:left="142" w:hanging="568"/>
        <w:jc w:val="both"/>
        <w:rPr>
          <w:rFonts w:ascii="Times New Roman" w:eastAsia="Times New Roman" w:hAnsi="Times New Roman" w:cs="Times New Roman"/>
        </w:rPr>
      </w:pPr>
      <w:r w:rsidRPr="004F6A00">
        <w:rPr>
          <w:rFonts w:ascii="Times New Roman" w:eastAsia="Times New Roman" w:hAnsi="Times New Roman" w:cs="Times New Roman"/>
        </w:rPr>
        <w:t>Płatność wynagrodzenia, o jakim mowa w ust. 1 nastąpi na podstawie faktury VAT wystawionej przez Wykonawcę po podpisaniu przez obie strony protokołu odbioru końcowego.</w:t>
      </w:r>
    </w:p>
    <w:p w14:paraId="78630979" w14:textId="77777777" w:rsidR="000A7969" w:rsidRPr="004F6A00" w:rsidRDefault="000A7969" w:rsidP="000A7969">
      <w:pPr>
        <w:pStyle w:val="Akapitzlist"/>
        <w:numPr>
          <w:ilvl w:val="0"/>
          <w:numId w:val="33"/>
        </w:numPr>
        <w:spacing w:after="0" w:line="276" w:lineRule="auto"/>
        <w:ind w:left="142" w:hanging="568"/>
        <w:jc w:val="both"/>
        <w:rPr>
          <w:rFonts w:ascii="Times New Roman" w:eastAsia="Times New Roman" w:hAnsi="Times New Roman" w:cs="Times New Roman"/>
        </w:rPr>
      </w:pPr>
      <w:r w:rsidRPr="004F6A00">
        <w:rPr>
          <w:rFonts w:ascii="Times New Roman" w:eastAsia="Times New Roman" w:hAnsi="Times New Roman" w:cs="Times New Roman"/>
        </w:rPr>
        <w:t>Zamawiający dokona zapłaty w formie przelewu bankowego na rachunek bankowy Wykonawcy podany na prawidłowo wystawionej fakturze VAT, w terminie 30 dni od dnia jej wpłynięcia do Zamawiającego.</w:t>
      </w:r>
    </w:p>
    <w:p w14:paraId="0A6F5554" w14:textId="77777777" w:rsidR="000A7969" w:rsidRDefault="000A7969" w:rsidP="000A7969">
      <w:pPr>
        <w:pStyle w:val="Akapitzlist"/>
        <w:numPr>
          <w:ilvl w:val="0"/>
          <w:numId w:val="33"/>
        </w:numPr>
        <w:spacing w:after="0" w:line="276" w:lineRule="auto"/>
        <w:ind w:left="142" w:hanging="568"/>
        <w:jc w:val="both"/>
        <w:rPr>
          <w:rFonts w:ascii="Times New Roman" w:eastAsia="Times New Roman" w:hAnsi="Times New Roman" w:cs="Times New Roman"/>
        </w:rPr>
      </w:pPr>
      <w:r w:rsidRPr="00997941">
        <w:rPr>
          <w:rFonts w:ascii="Times New Roman" w:eastAsia="Times New Roman" w:hAnsi="Times New Roman" w:cs="Times New Roman"/>
        </w:rPr>
        <w:t>Faktura VAT zostanie wystawiona na: Gminą Żyrzyn ul. Powstania Styczniowego 10, 24-103 Żyrzyn, NIP: 7162689805</w:t>
      </w:r>
    </w:p>
    <w:p w14:paraId="6C29406B" w14:textId="77777777" w:rsidR="000A7969" w:rsidRPr="00997941" w:rsidRDefault="000A7969" w:rsidP="000A7969">
      <w:pPr>
        <w:pStyle w:val="Akapitzlist"/>
        <w:numPr>
          <w:ilvl w:val="0"/>
          <w:numId w:val="33"/>
        </w:numPr>
        <w:spacing w:after="0" w:line="276" w:lineRule="auto"/>
        <w:ind w:left="142" w:hanging="568"/>
        <w:jc w:val="both"/>
        <w:rPr>
          <w:rFonts w:ascii="Times New Roman" w:eastAsia="Times New Roman" w:hAnsi="Times New Roman" w:cs="Times New Roman"/>
        </w:rPr>
      </w:pPr>
      <w:r w:rsidRPr="00997941">
        <w:rPr>
          <w:rFonts w:ascii="Times New Roman" w:hAnsi="Times New Roman" w:cs="Times New Roman"/>
        </w:rPr>
        <w:t>Podstawą do wystawienia faktury jest podpisany protokół odbioru przedmiotu umowy.</w:t>
      </w:r>
    </w:p>
    <w:p w14:paraId="05993EF6" w14:textId="77777777" w:rsidR="000A7969" w:rsidRPr="004F6A00" w:rsidRDefault="000A7969" w:rsidP="000A7969">
      <w:pPr>
        <w:pStyle w:val="Akapitzlist"/>
        <w:numPr>
          <w:ilvl w:val="0"/>
          <w:numId w:val="33"/>
        </w:numPr>
        <w:spacing w:after="0" w:line="276" w:lineRule="auto"/>
        <w:ind w:left="142" w:hanging="568"/>
        <w:jc w:val="both"/>
        <w:rPr>
          <w:rFonts w:ascii="Times New Roman" w:eastAsia="Times New Roman" w:hAnsi="Times New Roman" w:cs="Times New Roman"/>
        </w:rPr>
      </w:pPr>
      <w:r w:rsidRPr="004F6A00">
        <w:rPr>
          <w:rFonts w:ascii="Times New Roman" w:eastAsia="Arial Unicode MS" w:hAnsi="Times New Roman" w:cs="Times New Roman"/>
          <w:kern w:val="1"/>
          <w:lang w:eastAsia="zh-CN" w:bidi="hi-IN"/>
        </w:rPr>
        <w:t xml:space="preserve">Zamawiający zgodnie z zapisami ustawy określonymi w ustawie z dnia 9 listopada 2018 r. o elektronicznym fakturowaniu w zamówieniach publicznych, koncesjach na roboty budowlane lub usługi </w:t>
      </w:r>
      <w:r w:rsidRPr="004F6A00">
        <w:rPr>
          <w:rFonts w:ascii="Times New Roman" w:hAnsi="Times New Roman" w:cs="Times New Roman"/>
        </w:rPr>
        <w:t xml:space="preserve">oraz partnerstwie publiczno-prywatnym (Dz. U. 2018 2191) </w:t>
      </w:r>
      <w:r w:rsidRPr="004F6A00">
        <w:rPr>
          <w:rFonts w:ascii="Times New Roman" w:eastAsia="Arial Unicode MS" w:hAnsi="Times New Roman" w:cs="Times New Roman"/>
          <w:kern w:val="1"/>
          <w:lang w:eastAsia="zh-CN" w:bidi="hi-IN"/>
        </w:rPr>
        <w:t xml:space="preserve">umożliwia Wykonawcy przesyłanie ustrukturyzowanych faktur elektronicznych, oraz innych ustrukturyzowanych dokumentów elektronicznych. Platforma Elektronicznego Fakturowania stosowana przez  Zamawiającego: </w:t>
      </w:r>
      <w:hyperlink r:id="rId7" w:history="1">
        <w:r w:rsidRPr="004F6A00">
          <w:rPr>
            <w:rStyle w:val="Hipercze"/>
            <w:rFonts w:ascii="Times New Roman" w:hAnsi="Times New Roman" w:cs="Times New Roman"/>
          </w:rPr>
          <w:t>https://brokerpefexpert.efaktura.gov.pl</w:t>
        </w:r>
      </w:hyperlink>
    </w:p>
    <w:p w14:paraId="63112108" w14:textId="77777777" w:rsidR="000A7969" w:rsidRPr="004F6A00" w:rsidRDefault="000A7969" w:rsidP="000A7969">
      <w:pPr>
        <w:pStyle w:val="Akapitzlist"/>
        <w:numPr>
          <w:ilvl w:val="0"/>
          <w:numId w:val="33"/>
        </w:numPr>
        <w:spacing w:after="0" w:line="276" w:lineRule="auto"/>
        <w:ind w:left="142" w:hanging="568"/>
        <w:jc w:val="both"/>
        <w:rPr>
          <w:rFonts w:ascii="Times New Roman" w:eastAsia="Times New Roman" w:hAnsi="Times New Roman" w:cs="Times New Roman"/>
        </w:rPr>
      </w:pPr>
      <w:r w:rsidRPr="004F6A00">
        <w:rPr>
          <w:rFonts w:ascii="Times New Roman" w:hAnsi="Times New Roman" w:cs="Times New Roman"/>
        </w:rPr>
        <w:t>Strony ustalają, iż płatność następuje z dniem obciążenia rachunku bankowego Zamawiającego.</w:t>
      </w:r>
    </w:p>
    <w:p w14:paraId="232D1C8E" w14:textId="77777777" w:rsidR="000A7969" w:rsidRPr="004F6A00" w:rsidRDefault="000A7969" w:rsidP="000A7969">
      <w:pPr>
        <w:pStyle w:val="Akapitzlist"/>
        <w:numPr>
          <w:ilvl w:val="0"/>
          <w:numId w:val="33"/>
        </w:numPr>
        <w:spacing w:after="0" w:line="276" w:lineRule="auto"/>
        <w:ind w:left="142" w:hanging="568"/>
        <w:jc w:val="both"/>
        <w:rPr>
          <w:rFonts w:ascii="Times New Roman" w:eastAsia="Times New Roman" w:hAnsi="Times New Roman" w:cs="Times New Roman"/>
        </w:rPr>
      </w:pPr>
      <w:r w:rsidRPr="004F6A00">
        <w:rPr>
          <w:rFonts w:ascii="Times New Roman" w:hAnsi="Times New Roman" w:cs="Times New Roman"/>
        </w:rPr>
        <w:t>Jeżeli podczas odbioru przedmiotu zamówienia stwierdzone zostaną wady nadające się do usunięcia Wykonawca otrzyma wynagrodzenie jedynie za tę część dostaw, w których wad nie stwierdzono, a pozostałą część wynagrodzenia po usunięciu wad.</w:t>
      </w:r>
    </w:p>
    <w:p w14:paraId="14AD359A" w14:textId="77777777" w:rsidR="000A7969" w:rsidRPr="004F6A00" w:rsidRDefault="000A7969" w:rsidP="000A7969">
      <w:pPr>
        <w:pStyle w:val="Akapitzlist"/>
        <w:numPr>
          <w:ilvl w:val="0"/>
          <w:numId w:val="33"/>
        </w:numPr>
        <w:spacing w:after="0" w:line="276" w:lineRule="auto"/>
        <w:ind w:left="142" w:hanging="568"/>
        <w:jc w:val="both"/>
        <w:rPr>
          <w:rFonts w:ascii="Times New Roman" w:eastAsia="Times New Roman" w:hAnsi="Times New Roman" w:cs="Times New Roman"/>
        </w:rPr>
      </w:pPr>
      <w:r w:rsidRPr="004F6A00">
        <w:rPr>
          <w:rFonts w:ascii="Times New Roman" w:eastAsia="Times New Roman" w:hAnsi="Times New Roman" w:cs="Times New Roman"/>
        </w:rPr>
        <w:t>Faktura wystawiona niezgodnie z niniejszym paragrafem nie będzie przyjęta do realizacji.</w:t>
      </w:r>
    </w:p>
    <w:p w14:paraId="53EE0965" w14:textId="0B626BCC" w:rsidR="000A7969" w:rsidRPr="000A7969" w:rsidRDefault="000A7969" w:rsidP="000A7969">
      <w:pPr>
        <w:pStyle w:val="Akapitzlist"/>
        <w:numPr>
          <w:ilvl w:val="0"/>
          <w:numId w:val="33"/>
        </w:numPr>
        <w:spacing w:after="0" w:line="276" w:lineRule="auto"/>
        <w:ind w:left="142" w:hanging="426"/>
        <w:jc w:val="both"/>
        <w:rPr>
          <w:rFonts w:ascii="Times New Roman" w:hAnsi="Times New Roman" w:cs="Times New Roman"/>
        </w:rPr>
      </w:pPr>
      <w:r w:rsidRPr="000A7969">
        <w:rPr>
          <w:rFonts w:ascii="Times New Roman" w:hAnsi="Times New Roman" w:cs="Times New Roman"/>
        </w:rPr>
        <w:t xml:space="preserve">Zamawiający oświadcza, że będzie realizował płatności za faktury z zastosowaniem mechanizmu podzielonej płatności, tzw. </w:t>
      </w:r>
      <w:proofErr w:type="spellStart"/>
      <w:r w:rsidRPr="000A7969">
        <w:rPr>
          <w:rFonts w:ascii="Times New Roman" w:hAnsi="Times New Roman" w:cs="Times New Roman"/>
        </w:rPr>
        <w:t>split</w:t>
      </w:r>
      <w:proofErr w:type="spellEnd"/>
      <w:r w:rsidRPr="000A7969">
        <w:rPr>
          <w:rFonts w:ascii="Times New Roman" w:hAnsi="Times New Roman" w:cs="Times New Roman"/>
        </w:rPr>
        <w:t xml:space="preserve"> </w:t>
      </w:r>
      <w:proofErr w:type="spellStart"/>
      <w:r w:rsidRPr="000A7969">
        <w:rPr>
          <w:rFonts w:ascii="Times New Roman" w:hAnsi="Times New Roman" w:cs="Times New Roman"/>
        </w:rPr>
        <w:t>payment</w:t>
      </w:r>
      <w:proofErr w:type="spellEnd"/>
      <w:r w:rsidRPr="000A7969">
        <w:rPr>
          <w:rFonts w:ascii="Times New Roman" w:hAnsi="Times New Roman" w:cs="Times New Roman"/>
        </w:rPr>
        <w:t xml:space="preserve">. Podzieloną płatność, tzw. </w:t>
      </w:r>
      <w:proofErr w:type="spellStart"/>
      <w:r w:rsidRPr="000A7969">
        <w:rPr>
          <w:rFonts w:ascii="Times New Roman" w:hAnsi="Times New Roman" w:cs="Times New Roman"/>
        </w:rPr>
        <w:t>split</w:t>
      </w:r>
      <w:proofErr w:type="spellEnd"/>
      <w:r w:rsidRPr="000A7969">
        <w:rPr>
          <w:rFonts w:ascii="Times New Roman" w:hAnsi="Times New Roman" w:cs="Times New Roman"/>
        </w:rPr>
        <w:t xml:space="preserve"> </w:t>
      </w:r>
      <w:proofErr w:type="spellStart"/>
      <w:r w:rsidRPr="000A7969">
        <w:rPr>
          <w:rFonts w:ascii="Times New Roman" w:hAnsi="Times New Roman" w:cs="Times New Roman"/>
        </w:rPr>
        <w:t>payment</w:t>
      </w:r>
      <w:proofErr w:type="spellEnd"/>
      <w:r w:rsidRPr="000A7969">
        <w:rPr>
          <w:rFonts w:ascii="Times New Roman" w:hAnsi="Times New Roman" w:cs="Times New Roman"/>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w:t>
      </w:r>
    </w:p>
    <w:p w14:paraId="6DEB4739" w14:textId="5796BDA9" w:rsidR="000A7969" w:rsidRPr="000A7969" w:rsidRDefault="000A7969" w:rsidP="000A7969">
      <w:pPr>
        <w:pStyle w:val="Akapitzlist"/>
        <w:numPr>
          <w:ilvl w:val="0"/>
          <w:numId w:val="33"/>
        </w:numPr>
        <w:spacing w:after="0" w:line="276" w:lineRule="auto"/>
        <w:ind w:left="142" w:hanging="426"/>
        <w:jc w:val="both"/>
        <w:rPr>
          <w:rFonts w:ascii="Times New Roman" w:hAnsi="Times New Roman" w:cs="Times New Roman"/>
        </w:rPr>
      </w:pPr>
      <w:r w:rsidRPr="000A7969">
        <w:rPr>
          <w:rFonts w:ascii="Times New Roman" w:hAnsi="Times New Roman" w:cs="Times New Roman"/>
        </w:rPr>
        <w:t xml:space="preserve">Wykonawca oświadcza, że rachunek rozliczeniowy wskazany w fakturze/rachunku jest rachunkiem, dla którego zgodnie z rozdziałem 3a ustawy z dnia 29 sierpnia 1997 r. Prawo bankowe </w:t>
      </w:r>
      <w:r w:rsidRPr="000A7969">
        <w:rPr>
          <w:rFonts w:ascii="Times New Roman" w:hAnsi="Times New Roman" w:cs="Times New Roman"/>
        </w:rPr>
        <w:lastRenderedPageBreak/>
        <w:t>(</w:t>
      </w:r>
      <w:proofErr w:type="spellStart"/>
      <w:r w:rsidRPr="000A7969">
        <w:rPr>
          <w:rFonts w:ascii="Times New Roman" w:hAnsi="Times New Roman" w:cs="Times New Roman"/>
        </w:rPr>
        <w:t>t.j</w:t>
      </w:r>
      <w:proofErr w:type="spellEnd"/>
      <w:r w:rsidRPr="000A7969">
        <w:rPr>
          <w:rFonts w:ascii="Times New Roman" w:hAnsi="Times New Roman" w:cs="Times New Roman"/>
        </w:rPr>
        <w:t>. Dz.U. z 2020 r., poz. 1896 ze zm.) prowadzony jest rachunek VAT oraz zobowiązuje się do niezwłocznego informowania Zamawiającego o zmianach w tym zakresie, nie później niż w terminie 3 dni od dnia zmiany wskazanego rachunku.</w:t>
      </w:r>
    </w:p>
    <w:p w14:paraId="7618463F" w14:textId="04344DE9" w:rsidR="000A7969" w:rsidRPr="000A7969" w:rsidRDefault="000A7969" w:rsidP="000A7969">
      <w:pPr>
        <w:pStyle w:val="Akapitzlist"/>
        <w:numPr>
          <w:ilvl w:val="0"/>
          <w:numId w:val="33"/>
        </w:numPr>
        <w:spacing w:after="0" w:line="276" w:lineRule="auto"/>
        <w:ind w:left="142" w:hanging="426"/>
        <w:jc w:val="both"/>
        <w:rPr>
          <w:rFonts w:ascii="Times New Roman" w:hAnsi="Times New Roman" w:cs="Times New Roman"/>
        </w:rPr>
      </w:pPr>
      <w:r w:rsidRPr="000A7969">
        <w:rPr>
          <w:rFonts w:ascii="Times New Roman" w:hAnsi="Times New Roman" w:cs="Times New Roman"/>
        </w:rPr>
        <w:t>Wykonawca oświadcza, że numer rachunku rozliczeniowego wskazany w fakturze/rachunku znajduje się w bazie podmiotów VAT (tzw. Białej Liście Podatników VAT) prowadzonej przez Szefa Krajowej Administracji Skarbowej na podstawie art. 96b ust. 1 i 2 ustawy z dnia 11 marca 2004 r. o podatku od towarów i usług oraz zobowiązuje się do niezwłocznego informowania Zamawiającego o zmianach w tym zakresie nie później niż w terminie 3 dni od dnia zmiany wskazanego rachunku.</w:t>
      </w:r>
    </w:p>
    <w:p w14:paraId="7905FEE0" w14:textId="354E173E" w:rsidR="00042640" w:rsidRDefault="000A7969" w:rsidP="000A7969">
      <w:pPr>
        <w:pStyle w:val="Akapitzlist"/>
        <w:numPr>
          <w:ilvl w:val="0"/>
          <w:numId w:val="33"/>
        </w:numPr>
        <w:spacing w:after="0" w:line="276" w:lineRule="auto"/>
        <w:ind w:left="142" w:hanging="426"/>
        <w:jc w:val="both"/>
        <w:rPr>
          <w:rFonts w:ascii="Times New Roman" w:hAnsi="Times New Roman" w:cs="Times New Roman"/>
        </w:rPr>
      </w:pPr>
      <w:r w:rsidRPr="000A7969">
        <w:rPr>
          <w:rFonts w:ascii="Times New Roman" w:hAnsi="Times New Roman" w:cs="Times New Roman"/>
        </w:rPr>
        <w:t>Powzięcie przez Zamawiającego informacji o tym, że podany w fakturze/rachunku rachunek bankowy nie znajduje się w bazie podmiotów VAT (tzw. Białej Liście Podatników VAT) prowadzonej przez szefa Krajowej Administracji Skarbowej na podstawie art. 96b ust.1 i 2 ustawy z dnia 11 marca 2004 r. o podatku od towarów i usług (Dz. U. z 2021, poz. 685 ze zm.) uprawnia Zamawiającego do wstrzymania płatności do czasu wskazania przez Wykonawcę innego rachunku bankowego figurującego na tej liście. Termin zapłaty będzie biegł w tej sytuacji od chwili przedłożenia Zamawiającemu skorygowanej faktury VAT z prawidłowym numerem rachunku bankowego znajdującym się na tej liście podmiotów VAT. Wstrzymania płatności z powyższych przyczyn nie uprawnia Wykonawcy do naliczania odsetek za opóźnienie w zapłacie, na co Wykonawca wyraża zgodę.</w:t>
      </w:r>
    </w:p>
    <w:p w14:paraId="6943FCE7" w14:textId="77777777" w:rsidR="00A419E6" w:rsidRDefault="00A419E6" w:rsidP="00A419E6">
      <w:pPr>
        <w:spacing w:after="0"/>
        <w:jc w:val="center"/>
        <w:rPr>
          <w:rFonts w:ascii="Times New Roman" w:eastAsia="Times New Roman" w:hAnsi="Times New Roman" w:cs="Times New Roman"/>
          <w:b/>
        </w:rPr>
      </w:pPr>
      <w:r w:rsidRPr="00997941">
        <w:rPr>
          <w:rFonts w:ascii="Times New Roman" w:eastAsia="Times New Roman" w:hAnsi="Times New Roman" w:cs="Times New Roman"/>
          <w:b/>
        </w:rPr>
        <w:t xml:space="preserve">§ </w:t>
      </w:r>
      <w:r>
        <w:rPr>
          <w:rFonts w:ascii="Times New Roman" w:eastAsia="Times New Roman" w:hAnsi="Times New Roman" w:cs="Times New Roman"/>
          <w:b/>
        </w:rPr>
        <w:t>10</w:t>
      </w:r>
    </w:p>
    <w:p w14:paraId="534DC617" w14:textId="3E9D3A18" w:rsidR="00A419E6" w:rsidRDefault="00A419E6" w:rsidP="00A419E6">
      <w:pPr>
        <w:spacing w:after="0"/>
        <w:jc w:val="center"/>
        <w:rPr>
          <w:rFonts w:ascii="Times New Roman" w:eastAsia="Times New Roman" w:hAnsi="Times New Roman" w:cs="Times New Roman"/>
          <w:b/>
        </w:rPr>
      </w:pPr>
      <w:r>
        <w:rPr>
          <w:rFonts w:ascii="Times New Roman" w:eastAsia="Times New Roman" w:hAnsi="Times New Roman" w:cs="Times New Roman"/>
          <w:b/>
        </w:rPr>
        <w:t xml:space="preserve"> </w:t>
      </w:r>
      <w:r w:rsidRPr="00A61C97">
        <w:rPr>
          <w:rFonts w:ascii="Times New Roman" w:eastAsia="Times New Roman" w:hAnsi="Times New Roman" w:cs="Times New Roman"/>
          <w:b/>
        </w:rPr>
        <w:t>P</w:t>
      </w:r>
      <w:r>
        <w:rPr>
          <w:rFonts w:ascii="Times New Roman" w:eastAsia="Times New Roman" w:hAnsi="Times New Roman" w:cs="Times New Roman"/>
          <w:b/>
        </w:rPr>
        <w:t>rotokół odbioru</w:t>
      </w:r>
    </w:p>
    <w:p w14:paraId="69B542CF" w14:textId="77777777" w:rsidR="00A419E6" w:rsidRPr="00A61C97" w:rsidRDefault="00A419E6" w:rsidP="00A419E6">
      <w:pPr>
        <w:spacing w:after="0"/>
        <w:jc w:val="center"/>
        <w:rPr>
          <w:rFonts w:ascii="Times New Roman" w:eastAsia="Times New Roman" w:hAnsi="Times New Roman" w:cs="Times New Roman"/>
          <w:b/>
        </w:rPr>
      </w:pPr>
    </w:p>
    <w:p w14:paraId="69D0F2F6" w14:textId="77777777" w:rsidR="00A419E6" w:rsidRPr="00A61C97" w:rsidRDefault="00A419E6" w:rsidP="00A419E6">
      <w:pPr>
        <w:pStyle w:val="Akapitzlist1"/>
        <w:numPr>
          <w:ilvl w:val="0"/>
          <w:numId w:val="40"/>
        </w:numPr>
        <w:jc w:val="both"/>
        <w:rPr>
          <w:sz w:val="22"/>
          <w:szCs w:val="22"/>
        </w:rPr>
      </w:pPr>
      <w:r w:rsidRPr="00A61C97">
        <w:rPr>
          <w:sz w:val="22"/>
          <w:szCs w:val="22"/>
        </w:rPr>
        <w:t>Podstawą do zgłoszenia przez Wykonawcę przedmiotu zamówienia do odbioru jest faktyczne wykonanie przedmiotu zamówienia zgodnie z umową.</w:t>
      </w:r>
    </w:p>
    <w:p w14:paraId="1005B990" w14:textId="77777777" w:rsidR="00A419E6" w:rsidRPr="00C76BF9" w:rsidRDefault="00A419E6" w:rsidP="00A419E6">
      <w:pPr>
        <w:pStyle w:val="Akapitzlist1"/>
        <w:numPr>
          <w:ilvl w:val="0"/>
          <w:numId w:val="40"/>
        </w:numPr>
        <w:jc w:val="both"/>
        <w:rPr>
          <w:sz w:val="22"/>
          <w:szCs w:val="22"/>
        </w:rPr>
      </w:pPr>
      <w:r w:rsidRPr="00C76BF9">
        <w:rPr>
          <w:sz w:val="22"/>
          <w:szCs w:val="22"/>
        </w:rPr>
        <w:t xml:space="preserve">Zamawiający i Wykonawca w dniu odbioru podpiszą protokół odbioru końcowego, zawierający ocenę zgodności przedmiotu zamówienia z warunkami Umowy tj. potwierdzający ilościową, jakościową i terminową realizację zamówienia. </w:t>
      </w:r>
    </w:p>
    <w:p w14:paraId="46AC75E5" w14:textId="77777777" w:rsidR="00A419E6" w:rsidRPr="00C76BF9" w:rsidRDefault="00A419E6" w:rsidP="00A419E6">
      <w:pPr>
        <w:pStyle w:val="Akapitzlist1"/>
        <w:numPr>
          <w:ilvl w:val="0"/>
          <w:numId w:val="40"/>
        </w:numPr>
        <w:jc w:val="both"/>
        <w:rPr>
          <w:sz w:val="22"/>
          <w:szCs w:val="22"/>
        </w:rPr>
      </w:pPr>
      <w:r w:rsidRPr="00C76BF9">
        <w:rPr>
          <w:sz w:val="22"/>
          <w:szCs w:val="22"/>
        </w:rPr>
        <w:t>Z dniem podpisania protokołu odbioru, na Zamawiającego przechodzi prawo własności przedmiotu umowy.</w:t>
      </w:r>
    </w:p>
    <w:p w14:paraId="16CB9B8A" w14:textId="10D5C1E6" w:rsidR="00A419E6" w:rsidRPr="00C76BF9" w:rsidRDefault="00A419E6" w:rsidP="00A419E6">
      <w:pPr>
        <w:pStyle w:val="Akapitzlist1"/>
        <w:numPr>
          <w:ilvl w:val="0"/>
          <w:numId w:val="40"/>
        </w:numPr>
        <w:jc w:val="both"/>
        <w:rPr>
          <w:sz w:val="22"/>
          <w:szCs w:val="22"/>
        </w:rPr>
      </w:pPr>
      <w:r w:rsidRPr="00C76BF9">
        <w:rPr>
          <w:sz w:val="22"/>
          <w:szCs w:val="22"/>
        </w:rPr>
        <w:t xml:space="preserve">W przypadku stwierdzenia wad lub stwierdzenia, że </w:t>
      </w:r>
      <w:r>
        <w:rPr>
          <w:sz w:val="22"/>
          <w:szCs w:val="22"/>
        </w:rPr>
        <w:t xml:space="preserve">koparko-ładowarka </w:t>
      </w:r>
      <w:r w:rsidRPr="00C76BF9">
        <w:rPr>
          <w:sz w:val="22"/>
          <w:szCs w:val="22"/>
        </w:rPr>
        <w:t>nie spełni</w:t>
      </w:r>
      <w:r>
        <w:rPr>
          <w:sz w:val="22"/>
          <w:szCs w:val="22"/>
        </w:rPr>
        <w:t>a</w:t>
      </w:r>
      <w:r w:rsidRPr="00C76BF9">
        <w:rPr>
          <w:sz w:val="22"/>
          <w:szCs w:val="22"/>
        </w:rPr>
        <w:t xml:space="preserve"> wymogów określonych przez Zamawiającego w OPZ czy też</w:t>
      </w:r>
      <w:r w:rsidR="00ED302C">
        <w:rPr>
          <w:sz w:val="22"/>
          <w:szCs w:val="22"/>
        </w:rPr>
        <w:t>,</w:t>
      </w:r>
      <w:r w:rsidRPr="00C76BF9">
        <w:rPr>
          <w:sz w:val="22"/>
          <w:szCs w:val="22"/>
        </w:rPr>
        <w:t xml:space="preserve"> że przedmiot umowy jest niezgodny z ofertą Wykonawcy, Zamawiający odmówi odbioru przedmiotu umowy. W takim przypadku Wykonawca jest zobowiązany do dostarczenia</w:t>
      </w:r>
      <w:r w:rsidR="00ED302C" w:rsidRPr="00ED302C">
        <w:rPr>
          <w:sz w:val="22"/>
          <w:szCs w:val="22"/>
        </w:rPr>
        <w:t xml:space="preserve"> </w:t>
      </w:r>
      <w:r w:rsidR="00ED302C">
        <w:rPr>
          <w:sz w:val="22"/>
          <w:szCs w:val="22"/>
        </w:rPr>
        <w:t xml:space="preserve">koparko-ładowarki </w:t>
      </w:r>
      <w:r w:rsidRPr="00C76BF9">
        <w:rPr>
          <w:sz w:val="22"/>
          <w:szCs w:val="22"/>
        </w:rPr>
        <w:t>woln</w:t>
      </w:r>
      <w:r w:rsidR="00ED302C">
        <w:rPr>
          <w:sz w:val="22"/>
          <w:szCs w:val="22"/>
        </w:rPr>
        <w:t>ej</w:t>
      </w:r>
      <w:r w:rsidRPr="00C76BF9">
        <w:rPr>
          <w:sz w:val="22"/>
          <w:szCs w:val="22"/>
        </w:rPr>
        <w:t xml:space="preserve"> od wad i spełniające</w:t>
      </w:r>
      <w:r w:rsidR="00ED302C">
        <w:rPr>
          <w:sz w:val="22"/>
          <w:szCs w:val="22"/>
        </w:rPr>
        <w:t>j</w:t>
      </w:r>
      <w:r w:rsidRPr="00C76BF9">
        <w:rPr>
          <w:sz w:val="22"/>
          <w:szCs w:val="22"/>
        </w:rPr>
        <w:t xml:space="preserve"> wymogi określone przez Zamawiającego w OPZ wraz z wymaganymi dokumentami w terminie uzgodnionym z Zamawiającym, jednak nie później niż w terminie dostawy określonym umową pod rygorem naliczenia kar umownych.</w:t>
      </w:r>
    </w:p>
    <w:p w14:paraId="1C1AA8E5" w14:textId="1BAF145A" w:rsidR="00A419E6" w:rsidRPr="00C76BF9" w:rsidRDefault="00A419E6" w:rsidP="00A419E6">
      <w:pPr>
        <w:pStyle w:val="Akapitzlist1"/>
        <w:numPr>
          <w:ilvl w:val="0"/>
          <w:numId w:val="40"/>
        </w:numPr>
        <w:jc w:val="both"/>
        <w:rPr>
          <w:sz w:val="22"/>
          <w:szCs w:val="22"/>
        </w:rPr>
      </w:pPr>
      <w:r w:rsidRPr="00C76BF9">
        <w:rPr>
          <w:sz w:val="22"/>
          <w:szCs w:val="22"/>
        </w:rPr>
        <w:t>Wykonawca zobowiązany jest do zawiadomienia Zamawiającego o usunięciu wad oraz do żądania wyznaczenia terminu na odbiór zakwestionowan</w:t>
      </w:r>
      <w:r w:rsidR="00ED302C">
        <w:rPr>
          <w:sz w:val="22"/>
          <w:szCs w:val="22"/>
        </w:rPr>
        <w:t>ej</w:t>
      </w:r>
      <w:r w:rsidRPr="00C76BF9">
        <w:rPr>
          <w:sz w:val="22"/>
          <w:szCs w:val="22"/>
        </w:rPr>
        <w:t xml:space="preserve"> uprzednio </w:t>
      </w:r>
      <w:r w:rsidR="00ED302C">
        <w:rPr>
          <w:sz w:val="22"/>
          <w:szCs w:val="22"/>
        </w:rPr>
        <w:t xml:space="preserve">koparko-ładowarki </w:t>
      </w:r>
      <w:r w:rsidRPr="00C76BF9">
        <w:rPr>
          <w:sz w:val="22"/>
          <w:szCs w:val="22"/>
        </w:rPr>
        <w:t>jako wadliw</w:t>
      </w:r>
      <w:r w:rsidR="00ED302C">
        <w:rPr>
          <w:sz w:val="22"/>
          <w:szCs w:val="22"/>
        </w:rPr>
        <w:t>ej</w:t>
      </w:r>
      <w:r w:rsidRPr="00C76BF9">
        <w:rPr>
          <w:sz w:val="22"/>
          <w:szCs w:val="22"/>
        </w:rPr>
        <w:t>. Przy kolejnym odbiorze, ponowne zgłoszenie będzie liczone jako termin zakończenia umowy (pod warunkiem że przedmiot umowy zostanie odebrany).</w:t>
      </w:r>
    </w:p>
    <w:p w14:paraId="45CE0FAA" w14:textId="77777777" w:rsidR="00A419E6" w:rsidRPr="00A61C97" w:rsidRDefault="00A419E6" w:rsidP="00A419E6">
      <w:pPr>
        <w:pStyle w:val="Akapitzlist1"/>
        <w:numPr>
          <w:ilvl w:val="0"/>
          <w:numId w:val="40"/>
        </w:numPr>
        <w:jc w:val="both"/>
        <w:rPr>
          <w:sz w:val="22"/>
          <w:szCs w:val="22"/>
        </w:rPr>
      </w:pPr>
      <w:r w:rsidRPr="00C76BF9">
        <w:rPr>
          <w:sz w:val="22"/>
          <w:szCs w:val="22"/>
        </w:rPr>
        <w:t>Jeżeli podczas odbioru</w:t>
      </w:r>
      <w:r w:rsidRPr="00A61C97">
        <w:rPr>
          <w:sz w:val="22"/>
          <w:szCs w:val="22"/>
        </w:rPr>
        <w:t xml:space="preserve"> zostaną stwierdzone wady które nie nadają się do usunięcia i uniemożliwiają korzystanie z przedmiotu umowy zgodnie z przeznaczeniem, to Zamawiający będzie uprawniony do odstąpienia od umowy.</w:t>
      </w:r>
    </w:p>
    <w:p w14:paraId="0D3BC8A0" w14:textId="77777777" w:rsidR="00A419E6" w:rsidRPr="00A61C97" w:rsidRDefault="00A419E6" w:rsidP="00A419E6">
      <w:pPr>
        <w:pStyle w:val="Akapitzlist1"/>
        <w:numPr>
          <w:ilvl w:val="0"/>
          <w:numId w:val="40"/>
        </w:numPr>
        <w:jc w:val="both"/>
        <w:rPr>
          <w:sz w:val="22"/>
          <w:szCs w:val="22"/>
        </w:rPr>
      </w:pPr>
      <w:r w:rsidRPr="00A61C97">
        <w:rPr>
          <w:sz w:val="22"/>
          <w:szCs w:val="22"/>
        </w:rPr>
        <w:t>Jeżeli podczas odbioru przedmiotu zamówienia zostaną wykryte wady, które nie nadają się do usunięcia lecz umożliwiają korzystanie z przedmiotu umowy zgodnie z ich przeznaczeniem, wówczas Zamawiający ma prawo do żądania odpowiedniego obniżenia ceny sprzedaży.</w:t>
      </w:r>
    </w:p>
    <w:p w14:paraId="498C49C3" w14:textId="77777777" w:rsidR="00A419E6" w:rsidRPr="00A61C97" w:rsidRDefault="00A419E6" w:rsidP="00A419E6">
      <w:pPr>
        <w:pStyle w:val="Akapitzlist1"/>
        <w:numPr>
          <w:ilvl w:val="0"/>
          <w:numId w:val="40"/>
        </w:numPr>
        <w:jc w:val="both"/>
        <w:rPr>
          <w:sz w:val="22"/>
          <w:szCs w:val="22"/>
        </w:rPr>
      </w:pPr>
      <w:r w:rsidRPr="00A61C97">
        <w:rPr>
          <w:sz w:val="22"/>
          <w:szCs w:val="22"/>
        </w:rPr>
        <w:t>Wady przedmiotu zamówienia powstałe z winy Wykonawcy, których Zamawiający nie mógł stwierdzić przy odbiorze zostaną usunięte przez Wykonawcę poprzez wymianę towaru na nowy lub naprawę w terminie 7 dni od zgłoszenia przez Zamawiającego.</w:t>
      </w:r>
    </w:p>
    <w:p w14:paraId="259FB793" w14:textId="77777777" w:rsidR="00A419E6" w:rsidRPr="00A61C97" w:rsidRDefault="00A419E6" w:rsidP="00A419E6">
      <w:pPr>
        <w:pStyle w:val="Akapitzlist1"/>
        <w:numPr>
          <w:ilvl w:val="0"/>
          <w:numId w:val="40"/>
        </w:numPr>
        <w:jc w:val="both"/>
        <w:rPr>
          <w:sz w:val="22"/>
          <w:szCs w:val="22"/>
        </w:rPr>
      </w:pPr>
      <w:r w:rsidRPr="00A61C97">
        <w:rPr>
          <w:sz w:val="22"/>
          <w:szCs w:val="22"/>
        </w:rPr>
        <w:lastRenderedPageBreak/>
        <w:t>Do kontaktów z Wykonawcą podczas realizacji Umowy, dokonania odbioru i podpisania protokołu odbioru końcowego Zamawiający wyznacza:</w:t>
      </w:r>
    </w:p>
    <w:p w14:paraId="7B523B1F" w14:textId="77777777" w:rsidR="00A419E6" w:rsidRPr="00A61C97" w:rsidRDefault="00A419E6" w:rsidP="00A419E6">
      <w:pPr>
        <w:pStyle w:val="Akapitzlist1"/>
        <w:ind w:left="360"/>
        <w:jc w:val="both"/>
        <w:rPr>
          <w:sz w:val="22"/>
          <w:szCs w:val="22"/>
        </w:rPr>
      </w:pPr>
      <w:r w:rsidRPr="00A61C97">
        <w:rPr>
          <w:sz w:val="22"/>
          <w:szCs w:val="22"/>
        </w:rPr>
        <w:t>Pana/</w:t>
      </w:r>
      <w:proofErr w:type="spellStart"/>
      <w:r w:rsidRPr="00A61C97">
        <w:rPr>
          <w:sz w:val="22"/>
          <w:szCs w:val="22"/>
        </w:rPr>
        <w:t>ią</w:t>
      </w:r>
      <w:proofErr w:type="spellEnd"/>
      <w:r w:rsidRPr="00A61C97">
        <w:rPr>
          <w:sz w:val="22"/>
          <w:szCs w:val="22"/>
        </w:rPr>
        <w:t xml:space="preserve"> </w:t>
      </w:r>
      <w:r>
        <w:rPr>
          <w:sz w:val="22"/>
          <w:szCs w:val="22"/>
        </w:rPr>
        <w:t>……………………..</w:t>
      </w:r>
      <w:r w:rsidRPr="00A61C97">
        <w:rPr>
          <w:sz w:val="22"/>
          <w:szCs w:val="22"/>
        </w:rPr>
        <w:t xml:space="preserve"> tel.: </w:t>
      </w:r>
      <w:r>
        <w:rPr>
          <w:sz w:val="22"/>
          <w:szCs w:val="22"/>
        </w:rPr>
        <w:t>……………………… e mail: …………………………….</w:t>
      </w:r>
    </w:p>
    <w:p w14:paraId="00D96AF2" w14:textId="773A0C26" w:rsidR="00A419E6" w:rsidRPr="00A419E6" w:rsidRDefault="00A419E6" w:rsidP="00A419E6">
      <w:pPr>
        <w:pStyle w:val="Akapitzlist1"/>
        <w:numPr>
          <w:ilvl w:val="0"/>
          <w:numId w:val="40"/>
        </w:numPr>
        <w:jc w:val="both"/>
        <w:rPr>
          <w:sz w:val="22"/>
          <w:szCs w:val="22"/>
        </w:rPr>
      </w:pPr>
      <w:r w:rsidRPr="00A61C97">
        <w:rPr>
          <w:sz w:val="22"/>
          <w:szCs w:val="22"/>
        </w:rPr>
        <w:t>Do kontaktów z Zamawiającym podczas realizacji Umowy, dokonania odbioru i podpisania protokołu odbioru końcowego Wykonawca wyznacza Pana/</w:t>
      </w:r>
      <w:proofErr w:type="spellStart"/>
      <w:r w:rsidRPr="00A61C97">
        <w:rPr>
          <w:sz w:val="22"/>
          <w:szCs w:val="22"/>
        </w:rPr>
        <w:t>ią</w:t>
      </w:r>
      <w:proofErr w:type="spellEnd"/>
      <w:r>
        <w:rPr>
          <w:sz w:val="22"/>
          <w:szCs w:val="22"/>
        </w:rPr>
        <w:t xml:space="preserve"> ……………………………….</w:t>
      </w:r>
    </w:p>
    <w:p w14:paraId="018C0547" w14:textId="77777777" w:rsidR="00A419E6" w:rsidRPr="000A7969" w:rsidRDefault="00A419E6" w:rsidP="000A7969">
      <w:pPr>
        <w:pStyle w:val="Akapitzlist"/>
        <w:spacing w:after="0" w:line="276" w:lineRule="auto"/>
        <w:ind w:left="142"/>
        <w:jc w:val="both"/>
        <w:rPr>
          <w:rFonts w:ascii="Times New Roman" w:hAnsi="Times New Roman" w:cs="Times New Roman"/>
        </w:rPr>
      </w:pPr>
    </w:p>
    <w:p w14:paraId="760FD088" w14:textId="20CD6A68" w:rsidR="00042640" w:rsidRPr="000A7969" w:rsidRDefault="00042640" w:rsidP="000A7969">
      <w:pPr>
        <w:keepNext/>
        <w:keepLines/>
        <w:suppressAutoHyphens/>
        <w:spacing w:after="0" w:line="240" w:lineRule="auto"/>
        <w:jc w:val="center"/>
        <w:outlineLvl w:val="0"/>
        <w:rPr>
          <w:rFonts w:ascii="Times New Roman" w:eastAsia="Times New Roman" w:hAnsi="Times New Roman" w:cs="Times New Roman"/>
          <w:b/>
          <w:lang w:eastAsia="ar-SA"/>
        </w:rPr>
      </w:pPr>
      <w:r w:rsidRPr="000A7969">
        <w:rPr>
          <w:rFonts w:ascii="Times New Roman" w:eastAsia="Times New Roman" w:hAnsi="Times New Roman" w:cs="Times New Roman"/>
          <w:b/>
          <w:lang w:eastAsia="ar-SA"/>
        </w:rPr>
        <w:t>§ 1</w:t>
      </w:r>
      <w:r w:rsidR="00A419E6">
        <w:rPr>
          <w:rFonts w:ascii="Times New Roman" w:eastAsia="Times New Roman" w:hAnsi="Times New Roman" w:cs="Times New Roman"/>
          <w:b/>
          <w:lang w:eastAsia="ar-SA"/>
        </w:rPr>
        <w:t>1</w:t>
      </w:r>
    </w:p>
    <w:p w14:paraId="57BFE6AB" w14:textId="77777777" w:rsidR="00042640" w:rsidRDefault="00042640" w:rsidP="000A7969">
      <w:pPr>
        <w:keepNext/>
        <w:keepLines/>
        <w:suppressAutoHyphens/>
        <w:spacing w:after="0" w:line="240" w:lineRule="auto"/>
        <w:jc w:val="center"/>
        <w:outlineLvl w:val="0"/>
        <w:rPr>
          <w:rFonts w:ascii="Times New Roman" w:eastAsia="Times New Roman" w:hAnsi="Times New Roman" w:cs="Times New Roman"/>
          <w:b/>
          <w:lang w:eastAsia="ar-SA"/>
        </w:rPr>
      </w:pPr>
      <w:r w:rsidRPr="000A7969">
        <w:rPr>
          <w:rFonts w:ascii="Times New Roman" w:eastAsia="Times New Roman" w:hAnsi="Times New Roman" w:cs="Times New Roman"/>
          <w:b/>
          <w:lang w:eastAsia="ar-SA"/>
        </w:rPr>
        <w:t>Gwarancja</w:t>
      </w:r>
    </w:p>
    <w:p w14:paraId="784D033C" w14:textId="77777777" w:rsidR="000A7969" w:rsidRPr="000A7969" w:rsidRDefault="000A7969" w:rsidP="000A7969">
      <w:pPr>
        <w:keepNext/>
        <w:keepLines/>
        <w:suppressAutoHyphens/>
        <w:spacing w:after="0" w:line="240" w:lineRule="auto"/>
        <w:jc w:val="center"/>
        <w:outlineLvl w:val="0"/>
        <w:rPr>
          <w:rFonts w:ascii="Times New Roman" w:eastAsia="Times New Roman" w:hAnsi="Times New Roman" w:cs="Times New Roman"/>
          <w:b/>
          <w:lang w:eastAsia="ar-SA"/>
        </w:rPr>
      </w:pPr>
    </w:p>
    <w:p w14:paraId="7801124C" w14:textId="1E70EC7E" w:rsidR="00042640" w:rsidRPr="000A7969" w:rsidRDefault="00042640" w:rsidP="000A7969">
      <w:pPr>
        <w:widowControl w:val="0"/>
        <w:numPr>
          <w:ilvl w:val="0"/>
          <w:numId w:val="20"/>
        </w:numPr>
        <w:suppressAutoHyphens/>
        <w:autoSpaceDE w:val="0"/>
        <w:spacing w:after="0" w:line="240" w:lineRule="auto"/>
        <w:ind w:left="357" w:hanging="357"/>
        <w:jc w:val="both"/>
        <w:rPr>
          <w:rFonts w:ascii="Times New Roman" w:eastAsia="Times New Roman" w:hAnsi="Times New Roman" w:cs="Times New Roman"/>
          <w:color w:val="000000"/>
          <w:lang w:eastAsia="ar-SA"/>
        </w:rPr>
      </w:pPr>
      <w:r w:rsidRPr="000A7969">
        <w:rPr>
          <w:rFonts w:ascii="Times New Roman" w:eastAsia="Times New Roman" w:hAnsi="Times New Roman" w:cs="Times New Roman"/>
          <w:color w:val="000000"/>
          <w:lang w:eastAsia="ar-SA"/>
        </w:rPr>
        <w:t xml:space="preserve">Wykonawca udziela Zamawiającemu gwarancji </w:t>
      </w:r>
      <w:r w:rsidRPr="000A7969">
        <w:rPr>
          <w:rFonts w:ascii="Times New Roman" w:eastAsia="Lucida Sans Unicode" w:hAnsi="Times New Roman" w:cs="Times New Roman"/>
          <w:color w:val="000000"/>
          <w:lang w:eastAsia="ar-SA"/>
        </w:rPr>
        <w:t xml:space="preserve">licząc od </w:t>
      </w:r>
      <w:bookmarkStart w:id="6" w:name="_Hlk88070306"/>
      <w:r w:rsidRPr="000A7969">
        <w:rPr>
          <w:rFonts w:ascii="Times New Roman" w:eastAsia="Lucida Sans Unicode" w:hAnsi="Times New Roman" w:cs="Times New Roman"/>
          <w:color w:val="000000"/>
          <w:lang w:eastAsia="ar-SA"/>
        </w:rPr>
        <w:t xml:space="preserve">dnia sporządzenia protokołu potwierdzającego odbiór  Przedmiotu </w:t>
      </w:r>
      <w:r w:rsidRPr="000A7969">
        <w:rPr>
          <w:rFonts w:ascii="Times New Roman" w:eastAsia="Times New Roman" w:hAnsi="Times New Roman" w:cs="Times New Roman"/>
          <w:color w:val="000000"/>
          <w:lang w:eastAsia="ar-SA"/>
        </w:rPr>
        <w:t xml:space="preserve">Umowy </w:t>
      </w:r>
      <w:bookmarkEnd w:id="6"/>
      <w:r w:rsidRPr="000A7969">
        <w:rPr>
          <w:rFonts w:ascii="Times New Roman" w:eastAsia="Times New Roman" w:hAnsi="Times New Roman" w:cs="Times New Roman"/>
          <w:color w:val="000000"/>
          <w:lang w:eastAsia="ar-SA"/>
        </w:rPr>
        <w:t>na okres __________ miesięcy</w:t>
      </w:r>
      <w:r w:rsidR="000A7969">
        <w:rPr>
          <w:rFonts w:ascii="Times New Roman" w:eastAsia="Times New Roman" w:hAnsi="Times New Roman" w:cs="Times New Roman"/>
          <w:color w:val="000000"/>
          <w:lang w:eastAsia="ar-SA"/>
        </w:rPr>
        <w:t>.</w:t>
      </w:r>
    </w:p>
    <w:p w14:paraId="5C27E831" w14:textId="77777777" w:rsidR="00042640" w:rsidRPr="000A7969" w:rsidRDefault="00042640" w:rsidP="000A7969">
      <w:pPr>
        <w:widowControl w:val="0"/>
        <w:numPr>
          <w:ilvl w:val="0"/>
          <w:numId w:val="20"/>
        </w:numPr>
        <w:suppressAutoHyphens/>
        <w:autoSpaceDE w:val="0"/>
        <w:spacing w:after="0" w:line="240" w:lineRule="auto"/>
        <w:ind w:left="357" w:hanging="357"/>
        <w:jc w:val="both"/>
        <w:rPr>
          <w:rFonts w:ascii="Times New Roman" w:eastAsia="Times New Roman" w:hAnsi="Times New Roman" w:cs="Times New Roman"/>
          <w:color w:val="000000"/>
          <w:lang w:eastAsia="ar-SA"/>
        </w:rPr>
      </w:pPr>
      <w:r w:rsidRPr="000A7969">
        <w:rPr>
          <w:rFonts w:ascii="Times New Roman" w:eastAsia="Calibri" w:hAnsi="Times New Roman" w:cs="Times New Roman"/>
          <w:color w:val="000000"/>
        </w:rPr>
        <w:t>Dokumenty gwarancyjne Wykonawca przekaże Zamawiającemu w dniu wydania Przedmiotu Umowy.</w:t>
      </w:r>
    </w:p>
    <w:p w14:paraId="51794DCF" w14:textId="308E1CF6" w:rsidR="00EC60B3" w:rsidRPr="000A7969" w:rsidRDefault="00EC60B3" w:rsidP="000A7969">
      <w:pPr>
        <w:numPr>
          <w:ilvl w:val="0"/>
          <w:numId w:val="20"/>
        </w:numPr>
        <w:spacing w:after="0" w:line="240" w:lineRule="auto"/>
        <w:jc w:val="both"/>
        <w:rPr>
          <w:rFonts w:ascii="Times New Roman" w:hAnsi="Times New Roman" w:cs="Times New Roman"/>
        </w:rPr>
      </w:pPr>
      <w:bookmarkStart w:id="7" w:name="_Hlk208555546"/>
      <w:r w:rsidRPr="000A7969">
        <w:rPr>
          <w:rFonts w:ascii="Times New Roman" w:hAnsi="Times New Roman" w:cs="Times New Roman"/>
        </w:rPr>
        <w:t>Dostawca zobowiązany jest  przedstawić  przy podpisywaniu umowy  dokumenty autoryzacyjne producenta na wykonywanie czynności serwisowych, tj.  oświadczenie, z któr</w:t>
      </w:r>
      <w:r w:rsidR="000A7969">
        <w:rPr>
          <w:rFonts w:ascii="Times New Roman" w:hAnsi="Times New Roman" w:cs="Times New Roman"/>
        </w:rPr>
        <w:t>ego</w:t>
      </w:r>
      <w:r w:rsidRPr="000A7969">
        <w:rPr>
          <w:rFonts w:ascii="Times New Roman" w:hAnsi="Times New Roman" w:cs="Times New Roman"/>
        </w:rPr>
        <w:t xml:space="preserve"> wynikać będzie, że wykonywanie usług gwarancyjnych przez Dostawcę nie pozbawi Zamawiającego gwarancji producenta.</w:t>
      </w:r>
    </w:p>
    <w:bookmarkEnd w:id="7"/>
    <w:p w14:paraId="2192FFD1" w14:textId="73392CD8" w:rsidR="00EC60B3" w:rsidRPr="000A7969" w:rsidRDefault="00EE3DC0" w:rsidP="000A7969">
      <w:pPr>
        <w:numPr>
          <w:ilvl w:val="0"/>
          <w:numId w:val="20"/>
        </w:numPr>
        <w:spacing w:after="0" w:line="240" w:lineRule="auto"/>
        <w:jc w:val="both"/>
        <w:rPr>
          <w:rFonts w:ascii="Times New Roman" w:hAnsi="Times New Roman" w:cs="Times New Roman"/>
        </w:rPr>
      </w:pPr>
      <w:r w:rsidRPr="000A7969">
        <w:rPr>
          <w:rFonts w:ascii="Times New Roman" w:hAnsi="Times New Roman" w:cs="Times New Roman"/>
        </w:rPr>
        <w:t>Wykonawca zobowiązany jest świadczyć u</w:t>
      </w:r>
      <w:r w:rsidR="00EC60B3" w:rsidRPr="000A7969">
        <w:rPr>
          <w:rFonts w:ascii="Times New Roman" w:hAnsi="Times New Roman" w:cs="Times New Roman"/>
        </w:rPr>
        <w:t>sług</w:t>
      </w:r>
      <w:r w:rsidRPr="000A7969">
        <w:rPr>
          <w:rFonts w:ascii="Times New Roman" w:hAnsi="Times New Roman" w:cs="Times New Roman"/>
        </w:rPr>
        <w:t>ę</w:t>
      </w:r>
      <w:r w:rsidR="00EC60B3" w:rsidRPr="000A7969">
        <w:rPr>
          <w:rFonts w:ascii="Times New Roman" w:hAnsi="Times New Roman" w:cs="Times New Roman"/>
        </w:rPr>
        <w:t xml:space="preserve"> serwisow</w:t>
      </w:r>
      <w:r w:rsidRPr="000A7969">
        <w:rPr>
          <w:rFonts w:ascii="Times New Roman" w:hAnsi="Times New Roman" w:cs="Times New Roman"/>
        </w:rPr>
        <w:t>ą</w:t>
      </w:r>
      <w:r w:rsidR="00EC60B3" w:rsidRPr="000A7969">
        <w:rPr>
          <w:rFonts w:ascii="Times New Roman" w:hAnsi="Times New Roman" w:cs="Times New Roman"/>
        </w:rPr>
        <w:t xml:space="preserve"> w ramach gwarancji, w tym przeglądy serwisowe </w:t>
      </w:r>
      <w:r w:rsidRPr="000A7969">
        <w:rPr>
          <w:rFonts w:ascii="Times New Roman" w:hAnsi="Times New Roman" w:cs="Times New Roman"/>
        </w:rPr>
        <w:t xml:space="preserve">w ciągu </w:t>
      </w:r>
      <w:r w:rsidR="00F52A5D">
        <w:rPr>
          <w:rFonts w:ascii="Times New Roman" w:hAnsi="Times New Roman" w:cs="Times New Roman"/>
        </w:rPr>
        <w:t>10</w:t>
      </w:r>
      <w:r w:rsidR="00EC60B3" w:rsidRPr="000A7969">
        <w:rPr>
          <w:rFonts w:ascii="Times New Roman" w:hAnsi="Times New Roman" w:cs="Times New Roman"/>
        </w:rPr>
        <w:t xml:space="preserve"> dni roboczych od daty e-mailowego zgłoszenia przez Zamawiającego. </w:t>
      </w:r>
    </w:p>
    <w:p w14:paraId="5B4FCF63" w14:textId="4F5298EA" w:rsidR="00042640" w:rsidRPr="000A7969" w:rsidRDefault="00042640" w:rsidP="000A7969">
      <w:pPr>
        <w:numPr>
          <w:ilvl w:val="0"/>
          <w:numId w:val="20"/>
        </w:numPr>
        <w:spacing w:after="0" w:line="240" w:lineRule="auto"/>
        <w:jc w:val="both"/>
        <w:rPr>
          <w:rFonts w:ascii="Times New Roman" w:hAnsi="Times New Roman" w:cs="Times New Roman"/>
          <w:b/>
          <w:bCs/>
        </w:rPr>
      </w:pPr>
      <w:r w:rsidRPr="000A7969">
        <w:rPr>
          <w:rFonts w:ascii="Times New Roman" w:eastAsia="Calibri" w:hAnsi="Times New Roman" w:cs="Times New Roman"/>
          <w:color w:val="000000"/>
        </w:rPr>
        <w:t>Awarie i usterki powstałe w czasie obowiązywania gwarancji Wykonawca zobowiązuje się usunąć prioryteto</w:t>
      </w:r>
      <w:r w:rsidR="001B57B2" w:rsidRPr="000A7969">
        <w:rPr>
          <w:rFonts w:ascii="Times New Roman" w:eastAsia="Calibri" w:hAnsi="Times New Roman" w:cs="Times New Roman"/>
          <w:color w:val="000000"/>
        </w:rPr>
        <w:t>wo, w terminie nie dłuż</w:t>
      </w:r>
      <w:r w:rsidR="005F2155" w:rsidRPr="000A7969">
        <w:rPr>
          <w:rFonts w:ascii="Times New Roman" w:eastAsia="Calibri" w:hAnsi="Times New Roman" w:cs="Times New Roman"/>
          <w:color w:val="000000"/>
        </w:rPr>
        <w:t>szym niż</w:t>
      </w:r>
      <w:r w:rsidR="006E1FBC" w:rsidRPr="000A7969">
        <w:rPr>
          <w:rFonts w:ascii="Times New Roman" w:eastAsia="Calibri" w:hAnsi="Times New Roman" w:cs="Times New Roman"/>
          <w:color w:val="000000"/>
        </w:rPr>
        <w:t xml:space="preserve"> </w:t>
      </w:r>
      <w:r w:rsidR="00F52A5D">
        <w:rPr>
          <w:rFonts w:ascii="Times New Roman" w:eastAsia="Calibri" w:hAnsi="Times New Roman" w:cs="Times New Roman"/>
          <w:color w:val="000000"/>
        </w:rPr>
        <w:t>21</w:t>
      </w:r>
      <w:r w:rsidR="005F2155" w:rsidRPr="000A7969">
        <w:rPr>
          <w:rFonts w:ascii="Times New Roman" w:eastAsia="Calibri" w:hAnsi="Times New Roman" w:cs="Times New Roman"/>
          <w:color w:val="000000"/>
        </w:rPr>
        <w:t xml:space="preserve"> dni</w:t>
      </w:r>
      <w:r w:rsidR="006E1FBC" w:rsidRPr="000A7969">
        <w:rPr>
          <w:rFonts w:ascii="Times New Roman" w:eastAsia="Calibri" w:hAnsi="Times New Roman" w:cs="Times New Roman"/>
          <w:color w:val="000000"/>
        </w:rPr>
        <w:t xml:space="preserve"> </w:t>
      </w:r>
      <w:r w:rsidR="0071154C" w:rsidRPr="000A7969">
        <w:rPr>
          <w:rFonts w:ascii="Times New Roman" w:eastAsia="Calibri" w:hAnsi="Times New Roman" w:cs="Times New Roman"/>
          <w:color w:val="000000"/>
        </w:rPr>
        <w:t>roboczych</w:t>
      </w:r>
      <w:r w:rsidRPr="000A7969">
        <w:rPr>
          <w:rFonts w:ascii="Times New Roman" w:eastAsia="Calibri" w:hAnsi="Times New Roman" w:cs="Times New Roman"/>
          <w:color w:val="000000"/>
        </w:rPr>
        <w:t xml:space="preserve">, a w </w:t>
      </w:r>
      <w:r w:rsidR="006E1FBC" w:rsidRPr="000A7969">
        <w:rPr>
          <w:rFonts w:ascii="Times New Roman" w:eastAsia="Calibri" w:hAnsi="Times New Roman" w:cs="Times New Roman"/>
          <w:color w:val="000000"/>
        </w:rPr>
        <w:t xml:space="preserve">uzasadnionych obiektywnych przypadkach w terminie </w:t>
      </w:r>
      <w:r w:rsidRPr="000A7969">
        <w:rPr>
          <w:rFonts w:ascii="Times New Roman" w:eastAsia="Calibri" w:hAnsi="Times New Roman" w:cs="Times New Roman"/>
          <w:color w:val="000000"/>
        </w:rPr>
        <w:t>uzgodniony</w:t>
      </w:r>
      <w:r w:rsidR="006E1FBC" w:rsidRPr="000A7969">
        <w:rPr>
          <w:rFonts w:ascii="Times New Roman" w:eastAsia="Calibri" w:hAnsi="Times New Roman" w:cs="Times New Roman"/>
          <w:color w:val="000000"/>
        </w:rPr>
        <w:t>m</w:t>
      </w:r>
      <w:r w:rsidRPr="000A7969">
        <w:rPr>
          <w:rFonts w:ascii="Times New Roman" w:eastAsia="Calibri" w:hAnsi="Times New Roman" w:cs="Times New Roman"/>
          <w:color w:val="000000"/>
        </w:rPr>
        <w:t xml:space="preserve"> z Zamawiającym </w:t>
      </w:r>
      <w:r w:rsidR="006E1FBC" w:rsidRPr="000A7969">
        <w:rPr>
          <w:rFonts w:ascii="Times New Roman" w:eastAsia="Calibri" w:hAnsi="Times New Roman" w:cs="Times New Roman"/>
          <w:color w:val="000000"/>
        </w:rPr>
        <w:t xml:space="preserve">licząc </w:t>
      </w:r>
      <w:r w:rsidRPr="000A7969">
        <w:rPr>
          <w:rFonts w:ascii="Times New Roman" w:eastAsia="Calibri" w:hAnsi="Times New Roman" w:cs="Times New Roman"/>
          <w:color w:val="000000"/>
        </w:rPr>
        <w:t xml:space="preserve">od </w:t>
      </w:r>
      <w:r w:rsidR="006E1FBC" w:rsidRPr="000A7969">
        <w:rPr>
          <w:rFonts w:ascii="Times New Roman" w:eastAsia="Calibri" w:hAnsi="Times New Roman" w:cs="Times New Roman"/>
          <w:color w:val="000000"/>
        </w:rPr>
        <w:t xml:space="preserve">dnia </w:t>
      </w:r>
      <w:r w:rsidR="0071154C" w:rsidRPr="000A7969">
        <w:rPr>
          <w:rFonts w:ascii="Times New Roman" w:eastAsia="Calibri" w:hAnsi="Times New Roman" w:cs="Times New Roman"/>
          <w:color w:val="000000"/>
        </w:rPr>
        <w:t>zgłoszenia awarii</w:t>
      </w:r>
      <w:r w:rsidRPr="000A7969">
        <w:rPr>
          <w:rFonts w:ascii="Times New Roman" w:eastAsia="Calibri" w:hAnsi="Times New Roman" w:cs="Times New Roman"/>
          <w:color w:val="000000"/>
        </w:rPr>
        <w:t>.</w:t>
      </w:r>
    </w:p>
    <w:p w14:paraId="5BA47FC3" w14:textId="4303A943" w:rsidR="00EE3DC0" w:rsidRPr="000A7969" w:rsidRDefault="00B44AB5" w:rsidP="000A7969">
      <w:pPr>
        <w:numPr>
          <w:ilvl w:val="0"/>
          <w:numId w:val="20"/>
        </w:numPr>
        <w:spacing w:after="0" w:line="240" w:lineRule="auto"/>
        <w:rPr>
          <w:rFonts w:ascii="Times New Roman" w:hAnsi="Times New Roman" w:cs="Times New Roman"/>
          <w:b/>
          <w:bCs/>
        </w:rPr>
      </w:pPr>
      <w:r w:rsidRPr="000A7969">
        <w:rPr>
          <w:rFonts w:ascii="Times New Roman" w:eastAsia="Calibri" w:hAnsi="Times New Roman" w:cs="Times New Roman"/>
          <w:color w:val="000000"/>
        </w:rPr>
        <w:t xml:space="preserve">Strony ustalają, iż czas na dokonanie diagnozy na zgłoszoną awarię nie będzie dłuższy niż </w:t>
      </w:r>
      <w:r w:rsidR="00F52A5D">
        <w:rPr>
          <w:rFonts w:ascii="Times New Roman" w:eastAsia="Calibri" w:hAnsi="Times New Roman" w:cs="Times New Roman"/>
          <w:color w:val="000000"/>
        </w:rPr>
        <w:t>7</w:t>
      </w:r>
      <w:r w:rsidRPr="000A7969">
        <w:rPr>
          <w:rFonts w:ascii="Times New Roman" w:eastAsia="Calibri" w:hAnsi="Times New Roman" w:cs="Times New Roman"/>
          <w:color w:val="000000"/>
        </w:rPr>
        <w:t xml:space="preserve"> dni robocze od daty e-mailowego zgłoszenia przez Zamawiającego. </w:t>
      </w:r>
    </w:p>
    <w:p w14:paraId="1FD3E176" w14:textId="77777777" w:rsidR="00042640" w:rsidRPr="000A7969" w:rsidRDefault="00042640" w:rsidP="000A7969">
      <w:pPr>
        <w:widowControl w:val="0"/>
        <w:numPr>
          <w:ilvl w:val="0"/>
          <w:numId w:val="20"/>
        </w:numPr>
        <w:suppressAutoHyphens/>
        <w:autoSpaceDE w:val="0"/>
        <w:spacing w:after="0" w:line="240" w:lineRule="auto"/>
        <w:ind w:left="357" w:hanging="357"/>
        <w:jc w:val="both"/>
        <w:rPr>
          <w:rFonts w:ascii="Times New Roman" w:eastAsia="Times New Roman" w:hAnsi="Times New Roman" w:cs="Times New Roman"/>
          <w:color w:val="000000"/>
          <w:lang w:eastAsia="ar-SA"/>
        </w:rPr>
      </w:pPr>
      <w:r w:rsidRPr="000A7969">
        <w:rPr>
          <w:rFonts w:ascii="Times New Roman" w:eastAsia="Calibri" w:hAnsi="Times New Roman" w:cs="Times New Roman"/>
          <w:color w:val="000000"/>
        </w:rPr>
        <w:t>Wszelkie koszty związane z realizacją gwarancji ponosi Wykonawca.</w:t>
      </w:r>
    </w:p>
    <w:p w14:paraId="1E7D23D7" w14:textId="77777777" w:rsidR="00042640" w:rsidRPr="000A7969" w:rsidRDefault="00042640" w:rsidP="000A7969">
      <w:pPr>
        <w:widowControl w:val="0"/>
        <w:numPr>
          <w:ilvl w:val="0"/>
          <w:numId w:val="20"/>
        </w:numPr>
        <w:suppressAutoHyphens/>
        <w:autoSpaceDE w:val="0"/>
        <w:spacing w:after="0" w:line="240" w:lineRule="auto"/>
        <w:ind w:left="357" w:hanging="357"/>
        <w:jc w:val="both"/>
        <w:rPr>
          <w:rFonts w:ascii="Times New Roman" w:eastAsia="Times New Roman" w:hAnsi="Times New Roman" w:cs="Times New Roman"/>
          <w:color w:val="000000"/>
          <w:lang w:eastAsia="ar-SA"/>
        </w:rPr>
      </w:pPr>
      <w:r w:rsidRPr="000A7969">
        <w:rPr>
          <w:rFonts w:ascii="Times New Roman" w:eastAsia="Calibri" w:hAnsi="Times New Roman" w:cs="Times New Roman"/>
          <w:color w:val="000000"/>
        </w:rPr>
        <w:t>Wykonawca zobowiązuje się wobec Zamawiającego do zaspokojenia wszelkich roszczeń wynikłych z tytułu niewykonania lub nienależytego wykonania przedmiotu umowy na podstawie obowiązujących przepisów Kodeksu cywilnego o odszkodowaniu oraz o rękojmi za wady fizyczne i prawne oraz gwarancji jakości.</w:t>
      </w:r>
    </w:p>
    <w:p w14:paraId="40C9C7AE" w14:textId="6CF12A19" w:rsidR="00042640" w:rsidRPr="000A7969" w:rsidRDefault="00042640" w:rsidP="000A7969">
      <w:pPr>
        <w:widowControl w:val="0"/>
        <w:numPr>
          <w:ilvl w:val="0"/>
          <w:numId w:val="20"/>
        </w:numPr>
        <w:suppressAutoHyphens/>
        <w:autoSpaceDE w:val="0"/>
        <w:spacing w:after="0" w:line="240" w:lineRule="auto"/>
        <w:ind w:left="357" w:hanging="357"/>
        <w:jc w:val="both"/>
        <w:rPr>
          <w:rFonts w:ascii="Times New Roman" w:eastAsia="Times New Roman" w:hAnsi="Times New Roman" w:cs="Times New Roman"/>
          <w:color w:val="000000"/>
          <w:lang w:eastAsia="ar-SA"/>
        </w:rPr>
      </w:pPr>
      <w:r w:rsidRPr="000A7969">
        <w:rPr>
          <w:rFonts w:ascii="Times New Roman" w:eastAsia="Times New Roman" w:hAnsi="Times New Roman" w:cs="Times New Roman"/>
          <w:lang w:eastAsia="pl-PL"/>
        </w:rPr>
        <w:t xml:space="preserve">Jeżeli Wykonawca nie usunie w terminach wskazanych w ust. </w:t>
      </w:r>
      <w:r w:rsidR="003B166C" w:rsidRPr="000A7969">
        <w:rPr>
          <w:rFonts w:ascii="Times New Roman" w:eastAsia="Times New Roman" w:hAnsi="Times New Roman" w:cs="Times New Roman"/>
          <w:lang w:eastAsia="pl-PL"/>
        </w:rPr>
        <w:t>5</w:t>
      </w:r>
      <w:r w:rsidRPr="000A7969">
        <w:rPr>
          <w:rFonts w:ascii="Times New Roman" w:eastAsia="Times New Roman" w:hAnsi="Times New Roman" w:cs="Times New Roman"/>
          <w:lang w:eastAsia="pl-PL"/>
        </w:rPr>
        <w:t xml:space="preserve"> wady (usterki) stwierdzonej w okresie gwarancji lub nie wykona innych zobowiązań gwarancyjnych</w:t>
      </w:r>
      <w:r w:rsidR="006A3A65" w:rsidRPr="000A7969">
        <w:rPr>
          <w:rFonts w:ascii="Times New Roman" w:eastAsia="Times New Roman" w:hAnsi="Times New Roman" w:cs="Times New Roman"/>
          <w:lang w:eastAsia="pl-PL"/>
        </w:rPr>
        <w:t xml:space="preserve"> w terminach wskazanych w ust. 4 i 6</w:t>
      </w:r>
      <w:r w:rsidRPr="000A7969">
        <w:rPr>
          <w:rFonts w:ascii="Times New Roman" w:eastAsia="Times New Roman" w:hAnsi="Times New Roman" w:cs="Times New Roman"/>
          <w:lang w:eastAsia="pl-PL"/>
        </w:rPr>
        <w:t>, Kupujący ma prawo,  bez utraty uprawnień z tytułu  gwarancji, usunąć wadę we własnym zakresie lub powierzyć naprawę innemu wykonawcy na koszt i ryzyko gwaranta.</w:t>
      </w:r>
    </w:p>
    <w:p w14:paraId="1117A11C" w14:textId="32FD59F5" w:rsidR="00042640" w:rsidRPr="000A7969" w:rsidRDefault="00042640" w:rsidP="000A7969">
      <w:pPr>
        <w:spacing w:after="0" w:line="240" w:lineRule="auto"/>
        <w:jc w:val="both"/>
        <w:rPr>
          <w:rFonts w:ascii="Times New Roman" w:eastAsia="Times New Roman" w:hAnsi="Times New Roman" w:cs="Times New Roman"/>
          <w:sz w:val="24"/>
          <w:szCs w:val="24"/>
          <w:lang w:eastAsia="pl-PL"/>
        </w:rPr>
      </w:pPr>
      <w:r w:rsidRPr="000A7969">
        <w:rPr>
          <w:rFonts w:ascii="Times New Roman" w:eastAsia="Times New Roman" w:hAnsi="Times New Roman" w:cs="Times New Roman"/>
          <w:sz w:val="24"/>
          <w:szCs w:val="24"/>
          <w:lang w:eastAsia="pl-PL"/>
        </w:rPr>
        <w:t xml:space="preserve">                                         </w:t>
      </w:r>
    </w:p>
    <w:p w14:paraId="528C6F03" w14:textId="28A5F328" w:rsidR="00042640" w:rsidRPr="000A7969" w:rsidRDefault="00042640" w:rsidP="000A7969">
      <w:pPr>
        <w:keepNext/>
        <w:keepLines/>
        <w:suppressAutoHyphens/>
        <w:spacing w:after="0" w:line="240" w:lineRule="auto"/>
        <w:jc w:val="center"/>
        <w:outlineLvl w:val="0"/>
        <w:rPr>
          <w:rFonts w:ascii="Times New Roman" w:eastAsia="Times New Roman" w:hAnsi="Times New Roman" w:cs="Times New Roman"/>
          <w:b/>
          <w:lang w:eastAsia="ar-SA"/>
        </w:rPr>
      </w:pPr>
      <w:r w:rsidRPr="000A7969">
        <w:rPr>
          <w:rFonts w:ascii="Times New Roman" w:eastAsia="Times New Roman" w:hAnsi="Times New Roman" w:cs="Times New Roman"/>
          <w:b/>
          <w:lang w:eastAsia="ar-SA"/>
        </w:rPr>
        <w:t>§1</w:t>
      </w:r>
      <w:r w:rsidR="00A419E6">
        <w:rPr>
          <w:rFonts w:ascii="Times New Roman" w:eastAsia="Times New Roman" w:hAnsi="Times New Roman" w:cs="Times New Roman"/>
          <w:b/>
          <w:lang w:eastAsia="ar-SA"/>
        </w:rPr>
        <w:t>2</w:t>
      </w:r>
    </w:p>
    <w:p w14:paraId="708B96A3" w14:textId="77777777" w:rsidR="00042640" w:rsidRDefault="00042640" w:rsidP="000A7969">
      <w:pPr>
        <w:keepNext/>
        <w:keepLines/>
        <w:suppressAutoHyphens/>
        <w:spacing w:after="0" w:line="240" w:lineRule="auto"/>
        <w:jc w:val="center"/>
        <w:outlineLvl w:val="0"/>
        <w:rPr>
          <w:rFonts w:ascii="Times New Roman" w:eastAsia="Times New Roman" w:hAnsi="Times New Roman" w:cs="Times New Roman"/>
          <w:b/>
          <w:lang w:eastAsia="ar-SA"/>
        </w:rPr>
      </w:pPr>
      <w:bookmarkStart w:id="8" w:name="_Toc68356757"/>
      <w:r w:rsidRPr="000A7969">
        <w:rPr>
          <w:rFonts w:ascii="Times New Roman" w:eastAsia="Times New Roman" w:hAnsi="Times New Roman" w:cs="Times New Roman"/>
          <w:b/>
          <w:lang w:eastAsia="ar-SA"/>
        </w:rPr>
        <w:t>Kary umowne</w:t>
      </w:r>
      <w:bookmarkEnd w:id="8"/>
    </w:p>
    <w:p w14:paraId="0B9A4B64" w14:textId="77777777" w:rsidR="000A7969" w:rsidRPr="000A7969" w:rsidRDefault="000A7969" w:rsidP="000A7969">
      <w:pPr>
        <w:keepNext/>
        <w:keepLines/>
        <w:suppressAutoHyphens/>
        <w:spacing w:after="0" w:line="240" w:lineRule="auto"/>
        <w:jc w:val="center"/>
        <w:outlineLvl w:val="0"/>
        <w:rPr>
          <w:rFonts w:ascii="Times New Roman" w:eastAsia="Times New Roman" w:hAnsi="Times New Roman" w:cs="Times New Roman"/>
          <w:b/>
          <w:lang w:eastAsia="ar-SA"/>
        </w:rPr>
      </w:pPr>
    </w:p>
    <w:p w14:paraId="632BAFA4" w14:textId="77777777" w:rsidR="00982E0C" w:rsidRPr="00982E0C" w:rsidRDefault="00982E0C" w:rsidP="00982E0C">
      <w:pPr>
        <w:suppressAutoHyphens/>
        <w:autoSpaceDE w:val="0"/>
        <w:autoSpaceDN w:val="0"/>
        <w:adjustRightInd w:val="0"/>
        <w:spacing w:after="0" w:line="240" w:lineRule="auto"/>
        <w:ind w:left="567" w:hanging="567"/>
        <w:jc w:val="both"/>
        <w:rPr>
          <w:rFonts w:ascii="Times New Roman" w:eastAsia="Times New Roman" w:hAnsi="Times New Roman" w:cs="Times New Roman"/>
          <w:lang w:eastAsia="ar-SA"/>
        </w:rPr>
      </w:pPr>
      <w:r w:rsidRPr="00982E0C">
        <w:rPr>
          <w:rFonts w:ascii="Times New Roman" w:eastAsia="Times New Roman" w:hAnsi="Times New Roman" w:cs="Times New Roman"/>
          <w:lang w:eastAsia="ar-SA"/>
        </w:rPr>
        <w:t>1.</w:t>
      </w:r>
      <w:r w:rsidRPr="00982E0C">
        <w:rPr>
          <w:rFonts w:ascii="Times New Roman" w:eastAsia="Times New Roman" w:hAnsi="Times New Roman" w:cs="Times New Roman"/>
          <w:lang w:eastAsia="ar-SA"/>
        </w:rPr>
        <w:tab/>
        <w:t xml:space="preserve">W przypadku niewykonania lub nienależytego wykonania umowy Zamawiający ma prawo naliczyć Wykonawcy kary umowne. </w:t>
      </w:r>
    </w:p>
    <w:p w14:paraId="1DFE1925" w14:textId="4DCAA9BF" w:rsidR="00982E0C" w:rsidRPr="00982E0C" w:rsidRDefault="00982E0C" w:rsidP="00982E0C">
      <w:pPr>
        <w:suppressAutoHyphens/>
        <w:autoSpaceDE w:val="0"/>
        <w:autoSpaceDN w:val="0"/>
        <w:adjustRightInd w:val="0"/>
        <w:spacing w:after="0" w:line="240" w:lineRule="auto"/>
        <w:ind w:left="567" w:hanging="567"/>
        <w:jc w:val="both"/>
        <w:rPr>
          <w:rFonts w:ascii="Times New Roman" w:eastAsia="Times New Roman" w:hAnsi="Times New Roman" w:cs="Times New Roman"/>
          <w:lang w:eastAsia="ar-SA"/>
        </w:rPr>
      </w:pPr>
      <w:r w:rsidRPr="00982E0C">
        <w:rPr>
          <w:rFonts w:ascii="Times New Roman" w:eastAsia="Times New Roman" w:hAnsi="Times New Roman" w:cs="Times New Roman"/>
          <w:lang w:eastAsia="ar-SA"/>
        </w:rPr>
        <w:t>2.</w:t>
      </w:r>
      <w:r w:rsidRPr="00982E0C">
        <w:rPr>
          <w:rFonts w:ascii="Times New Roman" w:eastAsia="Times New Roman" w:hAnsi="Times New Roman" w:cs="Times New Roman"/>
          <w:lang w:eastAsia="ar-SA"/>
        </w:rPr>
        <w:tab/>
        <w:t xml:space="preserve">Wykonawca zapłaci karę umowną w wysokości </w:t>
      </w:r>
      <w:r>
        <w:rPr>
          <w:rFonts w:ascii="Times New Roman" w:eastAsia="Times New Roman" w:hAnsi="Times New Roman" w:cs="Times New Roman"/>
          <w:lang w:eastAsia="ar-SA"/>
        </w:rPr>
        <w:t>2</w:t>
      </w:r>
      <w:r w:rsidRPr="00982E0C">
        <w:rPr>
          <w:rFonts w:ascii="Times New Roman" w:eastAsia="Times New Roman" w:hAnsi="Times New Roman" w:cs="Times New Roman"/>
          <w:lang w:eastAsia="ar-SA"/>
        </w:rPr>
        <w:t>0% łącznego wynagrodzenia brutto określonego w §</w:t>
      </w:r>
      <w:r>
        <w:rPr>
          <w:rFonts w:ascii="Times New Roman" w:eastAsia="Times New Roman" w:hAnsi="Times New Roman" w:cs="Times New Roman"/>
          <w:lang w:eastAsia="ar-SA"/>
        </w:rPr>
        <w:t xml:space="preserve"> 8</w:t>
      </w:r>
      <w:r w:rsidRPr="00982E0C">
        <w:rPr>
          <w:rFonts w:ascii="Times New Roman" w:eastAsia="Times New Roman" w:hAnsi="Times New Roman" w:cs="Times New Roman"/>
          <w:lang w:eastAsia="ar-SA"/>
        </w:rPr>
        <w:t xml:space="preserve"> ust. </w:t>
      </w:r>
      <w:r>
        <w:rPr>
          <w:rFonts w:ascii="Times New Roman" w:eastAsia="Times New Roman" w:hAnsi="Times New Roman" w:cs="Times New Roman"/>
          <w:lang w:eastAsia="ar-SA"/>
        </w:rPr>
        <w:t>1</w:t>
      </w:r>
      <w:r w:rsidRPr="00982E0C">
        <w:rPr>
          <w:rFonts w:ascii="Times New Roman" w:eastAsia="Times New Roman" w:hAnsi="Times New Roman" w:cs="Times New Roman"/>
          <w:lang w:eastAsia="ar-SA"/>
        </w:rPr>
        <w:t xml:space="preserve"> w razie odstąpienia od umowy z przyczyn niezależnych od Zamawiającego i leżących po stronie Wykonawcy.</w:t>
      </w:r>
    </w:p>
    <w:p w14:paraId="762B5FCD" w14:textId="0929BBB8" w:rsidR="00982E0C" w:rsidRPr="00982E0C" w:rsidRDefault="00982E0C" w:rsidP="00982E0C">
      <w:pPr>
        <w:suppressAutoHyphens/>
        <w:autoSpaceDE w:val="0"/>
        <w:autoSpaceDN w:val="0"/>
        <w:adjustRightInd w:val="0"/>
        <w:spacing w:after="0" w:line="240" w:lineRule="auto"/>
        <w:ind w:left="567" w:hanging="567"/>
        <w:jc w:val="both"/>
        <w:rPr>
          <w:rFonts w:ascii="Times New Roman" w:eastAsia="Times New Roman" w:hAnsi="Times New Roman" w:cs="Times New Roman"/>
          <w:lang w:eastAsia="ar-SA"/>
        </w:rPr>
      </w:pPr>
      <w:r w:rsidRPr="00982E0C">
        <w:rPr>
          <w:rFonts w:ascii="Times New Roman" w:eastAsia="Times New Roman" w:hAnsi="Times New Roman" w:cs="Times New Roman"/>
          <w:lang w:eastAsia="ar-SA"/>
        </w:rPr>
        <w:t>3.</w:t>
      </w:r>
      <w:r w:rsidRPr="00982E0C">
        <w:rPr>
          <w:rFonts w:ascii="Times New Roman" w:eastAsia="Times New Roman" w:hAnsi="Times New Roman" w:cs="Times New Roman"/>
          <w:lang w:eastAsia="ar-SA"/>
        </w:rPr>
        <w:tab/>
        <w:t xml:space="preserve">Zamawiający zapłaci Wykonawcy karę umowną za odstąpienie od niniejszej umowy z przyczyn leżących wyłącznie po stronie Zamawiającego – w wysokości </w:t>
      </w:r>
      <w:r>
        <w:rPr>
          <w:rFonts w:ascii="Times New Roman" w:eastAsia="Times New Roman" w:hAnsi="Times New Roman" w:cs="Times New Roman"/>
          <w:lang w:eastAsia="ar-SA"/>
        </w:rPr>
        <w:t>2</w:t>
      </w:r>
      <w:r w:rsidRPr="00982E0C">
        <w:rPr>
          <w:rFonts w:ascii="Times New Roman" w:eastAsia="Times New Roman" w:hAnsi="Times New Roman" w:cs="Times New Roman"/>
          <w:lang w:eastAsia="ar-SA"/>
        </w:rPr>
        <w:t>0% łącznego wynagrodzenia brutto określonego w §</w:t>
      </w:r>
      <w:r>
        <w:rPr>
          <w:rFonts w:ascii="Times New Roman" w:eastAsia="Times New Roman" w:hAnsi="Times New Roman" w:cs="Times New Roman"/>
          <w:lang w:eastAsia="ar-SA"/>
        </w:rPr>
        <w:t xml:space="preserve"> 8</w:t>
      </w:r>
      <w:r w:rsidRPr="00982E0C">
        <w:rPr>
          <w:rFonts w:ascii="Times New Roman" w:eastAsia="Times New Roman" w:hAnsi="Times New Roman" w:cs="Times New Roman"/>
          <w:lang w:eastAsia="ar-SA"/>
        </w:rPr>
        <w:t xml:space="preserve"> ust.</w:t>
      </w:r>
      <w:r>
        <w:rPr>
          <w:rFonts w:ascii="Times New Roman" w:eastAsia="Times New Roman" w:hAnsi="Times New Roman" w:cs="Times New Roman"/>
          <w:lang w:eastAsia="ar-SA"/>
        </w:rPr>
        <w:t xml:space="preserve"> 1</w:t>
      </w:r>
      <w:r w:rsidR="00397610">
        <w:rPr>
          <w:rFonts w:ascii="Times New Roman" w:eastAsia="Times New Roman" w:hAnsi="Times New Roman" w:cs="Times New Roman"/>
          <w:lang w:eastAsia="ar-SA"/>
        </w:rPr>
        <w:t>.</w:t>
      </w:r>
    </w:p>
    <w:p w14:paraId="7162EB01" w14:textId="70D595C6" w:rsidR="00982E0C" w:rsidRPr="00982E0C" w:rsidRDefault="00982E0C" w:rsidP="00397610">
      <w:pPr>
        <w:suppressAutoHyphens/>
        <w:autoSpaceDE w:val="0"/>
        <w:autoSpaceDN w:val="0"/>
        <w:adjustRightInd w:val="0"/>
        <w:spacing w:after="0" w:line="240" w:lineRule="auto"/>
        <w:ind w:left="567" w:hanging="567"/>
        <w:jc w:val="both"/>
        <w:rPr>
          <w:rFonts w:ascii="Times New Roman" w:eastAsia="Times New Roman" w:hAnsi="Times New Roman" w:cs="Times New Roman"/>
          <w:lang w:eastAsia="ar-SA"/>
        </w:rPr>
      </w:pPr>
      <w:r w:rsidRPr="00982E0C">
        <w:rPr>
          <w:rFonts w:ascii="Times New Roman" w:eastAsia="Times New Roman" w:hAnsi="Times New Roman" w:cs="Times New Roman"/>
          <w:lang w:eastAsia="ar-SA"/>
        </w:rPr>
        <w:t>4.</w:t>
      </w:r>
      <w:r w:rsidRPr="00982E0C">
        <w:rPr>
          <w:rFonts w:ascii="Times New Roman" w:eastAsia="Times New Roman" w:hAnsi="Times New Roman" w:cs="Times New Roman"/>
          <w:lang w:eastAsia="ar-SA"/>
        </w:rPr>
        <w:tab/>
        <w:t>Wykonawca zapłaci Zamawiającemu karę umowną w wysokości 0,</w:t>
      </w:r>
      <w:r w:rsidR="00397610">
        <w:rPr>
          <w:rFonts w:ascii="Times New Roman" w:eastAsia="Times New Roman" w:hAnsi="Times New Roman" w:cs="Times New Roman"/>
          <w:lang w:eastAsia="ar-SA"/>
        </w:rPr>
        <w:t>2</w:t>
      </w:r>
      <w:r w:rsidRPr="00982E0C">
        <w:rPr>
          <w:rFonts w:ascii="Times New Roman" w:eastAsia="Times New Roman" w:hAnsi="Times New Roman" w:cs="Times New Roman"/>
          <w:lang w:eastAsia="ar-SA"/>
        </w:rPr>
        <w:t>% wynagrodzenia brutto</w:t>
      </w:r>
      <w:r w:rsidR="00397610">
        <w:rPr>
          <w:rFonts w:ascii="Times New Roman" w:eastAsia="Times New Roman" w:hAnsi="Times New Roman" w:cs="Times New Roman"/>
          <w:lang w:eastAsia="ar-SA"/>
        </w:rPr>
        <w:t xml:space="preserve">  </w:t>
      </w:r>
      <w:r w:rsidRPr="00982E0C">
        <w:rPr>
          <w:rFonts w:ascii="Times New Roman" w:eastAsia="Times New Roman" w:hAnsi="Times New Roman" w:cs="Times New Roman"/>
          <w:lang w:eastAsia="ar-SA"/>
        </w:rPr>
        <w:t>określonego w §</w:t>
      </w:r>
      <w:r w:rsidR="00397610">
        <w:rPr>
          <w:rFonts w:ascii="Times New Roman" w:eastAsia="Times New Roman" w:hAnsi="Times New Roman" w:cs="Times New Roman"/>
          <w:lang w:eastAsia="ar-SA"/>
        </w:rPr>
        <w:t xml:space="preserve"> 8</w:t>
      </w:r>
      <w:r w:rsidRPr="00982E0C">
        <w:rPr>
          <w:rFonts w:ascii="Times New Roman" w:eastAsia="Times New Roman" w:hAnsi="Times New Roman" w:cs="Times New Roman"/>
          <w:lang w:eastAsia="ar-SA"/>
        </w:rPr>
        <w:t xml:space="preserve"> ust.</w:t>
      </w:r>
      <w:r w:rsidR="00397610">
        <w:rPr>
          <w:rFonts w:ascii="Times New Roman" w:eastAsia="Times New Roman" w:hAnsi="Times New Roman" w:cs="Times New Roman"/>
          <w:lang w:eastAsia="ar-SA"/>
        </w:rPr>
        <w:t xml:space="preserve"> 1 </w:t>
      </w:r>
      <w:r w:rsidRPr="00982E0C">
        <w:rPr>
          <w:rFonts w:ascii="Times New Roman" w:eastAsia="Times New Roman" w:hAnsi="Times New Roman" w:cs="Times New Roman"/>
          <w:lang w:eastAsia="ar-SA"/>
        </w:rPr>
        <w:t>za każdy dzień stwierdzonej zwłoki w dostawie przedmiotu umowy w terminie o którym mowa w §</w:t>
      </w:r>
      <w:r w:rsidR="00397610">
        <w:rPr>
          <w:rFonts w:ascii="Times New Roman" w:eastAsia="Times New Roman" w:hAnsi="Times New Roman" w:cs="Times New Roman"/>
          <w:lang w:eastAsia="ar-SA"/>
        </w:rPr>
        <w:t xml:space="preserve"> 3</w:t>
      </w:r>
      <w:r w:rsidRPr="00982E0C">
        <w:rPr>
          <w:rFonts w:ascii="Times New Roman" w:eastAsia="Times New Roman" w:hAnsi="Times New Roman" w:cs="Times New Roman"/>
          <w:lang w:eastAsia="ar-SA"/>
        </w:rPr>
        <w:t xml:space="preserve"> ust. 1.</w:t>
      </w:r>
    </w:p>
    <w:p w14:paraId="7ADE6950" w14:textId="18F76406" w:rsidR="00982E0C" w:rsidRPr="00982E0C" w:rsidRDefault="00982E0C" w:rsidP="00982E0C">
      <w:pPr>
        <w:suppressAutoHyphens/>
        <w:autoSpaceDE w:val="0"/>
        <w:autoSpaceDN w:val="0"/>
        <w:adjustRightInd w:val="0"/>
        <w:spacing w:after="0" w:line="240" w:lineRule="auto"/>
        <w:ind w:left="567" w:hanging="567"/>
        <w:jc w:val="both"/>
        <w:rPr>
          <w:rFonts w:ascii="Times New Roman" w:eastAsia="Times New Roman" w:hAnsi="Times New Roman" w:cs="Times New Roman"/>
          <w:lang w:eastAsia="ar-SA"/>
        </w:rPr>
      </w:pPr>
      <w:r w:rsidRPr="00982E0C">
        <w:rPr>
          <w:rFonts w:ascii="Times New Roman" w:eastAsia="Times New Roman" w:hAnsi="Times New Roman" w:cs="Times New Roman"/>
          <w:lang w:eastAsia="ar-SA"/>
        </w:rPr>
        <w:t>5.</w:t>
      </w:r>
      <w:r w:rsidRPr="00982E0C">
        <w:rPr>
          <w:rFonts w:ascii="Times New Roman" w:eastAsia="Times New Roman" w:hAnsi="Times New Roman" w:cs="Times New Roman"/>
          <w:lang w:eastAsia="ar-SA"/>
        </w:rPr>
        <w:tab/>
        <w:t xml:space="preserve">W przypadku zwłoki w usunięciu wad stwierdzonych przy odbiorze lub w okresie gwarancji za wady, Wykonawca zapłaci Zamawiającemu karę umowną w wysokości 0,1% </w:t>
      </w:r>
      <w:r w:rsidRPr="00982E0C">
        <w:rPr>
          <w:rFonts w:ascii="Times New Roman" w:eastAsia="Times New Roman" w:hAnsi="Times New Roman" w:cs="Times New Roman"/>
          <w:lang w:eastAsia="ar-SA"/>
        </w:rPr>
        <w:lastRenderedPageBreak/>
        <w:t>wynagrodzenia brutto Wykonawcy określonego w §</w:t>
      </w:r>
      <w:r w:rsidR="00397610">
        <w:rPr>
          <w:rFonts w:ascii="Times New Roman" w:eastAsia="Times New Roman" w:hAnsi="Times New Roman" w:cs="Times New Roman"/>
          <w:lang w:eastAsia="ar-SA"/>
        </w:rPr>
        <w:t xml:space="preserve"> 8</w:t>
      </w:r>
      <w:r w:rsidRPr="00982E0C">
        <w:rPr>
          <w:rFonts w:ascii="Times New Roman" w:eastAsia="Times New Roman" w:hAnsi="Times New Roman" w:cs="Times New Roman"/>
          <w:lang w:eastAsia="ar-SA"/>
        </w:rPr>
        <w:t xml:space="preserve"> ust. </w:t>
      </w:r>
      <w:r w:rsidR="00397610">
        <w:rPr>
          <w:rFonts w:ascii="Times New Roman" w:eastAsia="Times New Roman" w:hAnsi="Times New Roman" w:cs="Times New Roman"/>
          <w:lang w:eastAsia="ar-SA"/>
        </w:rPr>
        <w:t>1</w:t>
      </w:r>
      <w:r w:rsidRPr="00982E0C">
        <w:rPr>
          <w:rFonts w:ascii="Times New Roman" w:eastAsia="Times New Roman" w:hAnsi="Times New Roman" w:cs="Times New Roman"/>
          <w:lang w:eastAsia="ar-SA"/>
        </w:rPr>
        <w:t xml:space="preserve"> za każdy dzień zwłoki w usunięciu wad licząc od upływu terminu wyznaczonego na ich usunięcie.</w:t>
      </w:r>
    </w:p>
    <w:p w14:paraId="2DAA47C2" w14:textId="1646A680" w:rsidR="00982E0C" w:rsidRPr="00982E0C" w:rsidRDefault="00982E0C" w:rsidP="00397610">
      <w:pPr>
        <w:suppressAutoHyphens/>
        <w:autoSpaceDE w:val="0"/>
        <w:autoSpaceDN w:val="0"/>
        <w:adjustRightInd w:val="0"/>
        <w:spacing w:after="0" w:line="240" w:lineRule="auto"/>
        <w:ind w:left="567" w:hanging="567"/>
        <w:jc w:val="both"/>
        <w:rPr>
          <w:rFonts w:ascii="Times New Roman" w:eastAsia="Times New Roman" w:hAnsi="Times New Roman" w:cs="Times New Roman"/>
          <w:lang w:eastAsia="ar-SA"/>
        </w:rPr>
      </w:pPr>
      <w:r w:rsidRPr="00982E0C">
        <w:rPr>
          <w:rFonts w:ascii="Times New Roman" w:eastAsia="Times New Roman" w:hAnsi="Times New Roman" w:cs="Times New Roman"/>
          <w:lang w:eastAsia="ar-SA"/>
        </w:rPr>
        <w:t>6.</w:t>
      </w:r>
      <w:r w:rsidRPr="00982E0C">
        <w:rPr>
          <w:rFonts w:ascii="Times New Roman" w:eastAsia="Times New Roman" w:hAnsi="Times New Roman" w:cs="Times New Roman"/>
          <w:lang w:eastAsia="ar-SA"/>
        </w:rPr>
        <w:tab/>
        <w:t>W przypadku braku zapłaty lub nieterminowej zapłaty wynagrodzenia należnego Podwykonawcom lub dalszym Podwykonawcom, Wykonawca zapłaci Zamawiającemu karę umowną w wysokości 0,02% łącznego wynagrodzenia brutto określonego w §</w:t>
      </w:r>
      <w:r w:rsidR="00397610">
        <w:rPr>
          <w:rFonts w:ascii="Times New Roman" w:eastAsia="Times New Roman" w:hAnsi="Times New Roman" w:cs="Times New Roman"/>
          <w:lang w:eastAsia="ar-SA"/>
        </w:rPr>
        <w:t xml:space="preserve"> 8</w:t>
      </w:r>
      <w:r w:rsidRPr="00982E0C">
        <w:rPr>
          <w:rFonts w:ascii="Times New Roman" w:eastAsia="Times New Roman" w:hAnsi="Times New Roman" w:cs="Times New Roman"/>
          <w:lang w:eastAsia="ar-SA"/>
        </w:rPr>
        <w:t xml:space="preserve"> ust. </w:t>
      </w:r>
      <w:r w:rsidR="00397610">
        <w:rPr>
          <w:rFonts w:ascii="Times New Roman" w:eastAsia="Times New Roman" w:hAnsi="Times New Roman" w:cs="Times New Roman"/>
          <w:lang w:eastAsia="ar-SA"/>
        </w:rPr>
        <w:t>1</w:t>
      </w:r>
      <w:r w:rsidRPr="00982E0C">
        <w:rPr>
          <w:rFonts w:ascii="Times New Roman" w:eastAsia="Times New Roman" w:hAnsi="Times New Roman" w:cs="Times New Roman"/>
          <w:lang w:eastAsia="ar-SA"/>
        </w:rPr>
        <w:t xml:space="preserve"> za każdy przypadek braku zapłaty lub nieterminowej zapłaty wynagrodzenia należnego Podwykonawcom lub dalszym Podwykonawcom. W przypadku nieprzedłożenia poświadczonej za zgodność z oryginałem kopii umowy o podwykonawstwo lub jej zmiany, Wykonawca zapłaci Zamawiającemu karę umowną w wysokości 0,05% łącznego wynagrodzenia brutto określonego w §</w:t>
      </w:r>
      <w:r w:rsidR="00397610">
        <w:rPr>
          <w:rFonts w:ascii="Times New Roman" w:eastAsia="Times New Roman" w:hAnsi="Times New Roman" w:cs="Times New Roman"/>
          <w:lang w:eastAsia="ar-SA"/>
        </w:rPr>
        <w:t xml:space="preserve"> 8</w:t>
      </w:r>
      <w:r w:rsidRPr="00982E0C">
        <w:rPr>
          <w:rFonts w:ascii="Times New Roman" w:eastAsia="Times New Roman" w:hAnsi="Times New Roman" w:cs="Times New Roman"/>
          <w:lang w:eastAsia="ar-SA"/>
        </w:rPr>
        <w:t xml:space="preserve"> ust. </w:t>
      </w:r>
      <w:r w:rsidR="00397610">
        <w:rPr>
          <w:rFonts w:ascii="Times New Roman" w:eastAsia="Times New Roman" w:hAnsi="Times New Roman" w:cs="Times New Roman"/>
          <w:lang w:eastAsia="ar-SA"/>
        </w:rPr>
        <w:t>1</w:t>
      </w:r>
      <w:r w:rsidRPr="00982E0C">
        <w:rPr>
          <w:rFonts w:ascii="Times New Roman" w:eastAsia="Times New Roman" w:hAnsi="Times New Roman" w:cs="Times New Roman"/>
          <w:lang w:eastAsia="ar-SA"/>
        </w:rPr>
        <w:t>. Zapłata kary nie zwalnia Wykonawcy od konieczności przedłożenia takowej umowy lub jej zmiany.</w:t>
      </w:r>
    </w:p>
    <w:p w14:paraId="32C8D523" w14:textId="65AAEEFF" w:rsidR="00982E0C" w:rsidRPr="00982E0C" w:rsidRDefault="00397610" w:rsidP="00982E0C">
      <w:pPr>
        <w:suppressAutoHyphens/>
        <w:autoSpaceDE w:val="0"/>
        <w:autoSpaceDN w:val="0"/>
        <w:adjustRightInd w:val="0"/>
        <w:spacing w:after="0" w:line="240" w:lineRule="auto"/>
        <w:ind w:left="567" w:hanging="567"/>
        <w:jc w:val="both"/>
        <w:rPr>
          <w:rFonts w:ascii="Times New Roman" w:eastAsia="Times New Roman" w:hAnsi="Times New Roman" w:cs="Times New Roman"/>
          <w:lang w:eastAsia="ar-SA"/>
        </w:rPr>
      </w:pPr>
      <w:r>
        <w:rPr>
          <w:rFonts w:ascii="Times New Roman" w:eastAsia="Times New Roman" w:hAnsi="Times New Roman" w:cs="Times New Roman"/>
          <w:lang w:eastAsia="ar-SA"/>
        </w:rPr>
        <w:t>7</w:t>
      </w:r>
      <w:r w:rsidR="00982E0C" w:rsidRPr="00982E0C">
        <w:rPr>
          <w:rFonts w:ascii="Times New Roman" w:eastAsia="Times New Roman" w:hAnsi="Times New Roman" w:cs="Times New Roman"/>
          <w:lang w:eastAsia="ar-SA"/>
        </w:rPr>
        <w:t>.</w:t>
      </w:r>
      <w:r w:rsidR="00982E0C" w:rsidRPr="00982E0C">
        <w:rPr>
          <w:rFonts w:ascii="Times New Roman" w:eastAsia="Times New Roman" w:hAnsi="Times New Roman" w:cs="Times New Roman"/>
          <w:lang w:eastAsia="ar-SA"/>
        </w:rPr>
        <w:tab/>
        <w:t>Naliczenie przez Zamawiającego kary umownej następuje przez sporządzenie noty księgowej wraz z pisemnym uzasadnieniem. Wykonawca zobowiązany jest w terminie 5 dni od daty otrzymania w/w dokumentów do zapłaty naliczonej kary umownej. Brak zapłaty w powyższym terminie uprawnia Zamawiającego do potrącenia kary umownej z wynagrodzenia Wykonawcy lub innych wierzytelności przysługujących Wykonawcy w stosunku do Zamawiającego.</w:t>
      </w:r>
    </w:p>
    <w:p w14:paraId="5DA564A6" w14:textId="1374AB46" w:rsidR="00982E0C" w:rsidRPr="00982E0C" w:rsidRDefault="00397610" w:rsidP="00982E0C">
      <w:pPr>
        <w:suppressAutoHyphens/>
        <w:autoSpaceDE w:val="0"/>
        <w:autoSpaceDN w:val="0"/>
        <w:adjustRightInd w:val="0"/>
        <w:spacing w:after="0" w:line="240" w:lineRule="auto"/>
        <w:ind w:left="567" w:hanging="567"/>
        <w:jc w:val="both"/>
        <w:rPr>
          <w:rFonts w:ascii="Times New Roman" w:eastAsia="Times New Roman" w:hAnsi="Times New Roman" w:cs="Times New Roman"/>
          <w:lang w:eastAsia="ar-SA"/>
        </w:rPr>
      </w:pPr>
      <w:r>
        <w:rPr>
          <w:rFonts w:ascii="Times New Roman" w:eastAsia="Times New Roman" w:hAnsi="Times New Roman" w:cs="Times New Roman"/>
          <w:lang w:eastAsia="ar-SA"/>
        </w:rPr>
        <w:t>8</w:t>
      </w:r>
      <w:r w:rsidR="00982E0C" w:rsidRPr="00982E0C">
        <w:rPr>
          <w:rFonts w:ascii="Times New Roman" w:eastAsia="Times New Roman" w:hAnsi="Times New Roman" w:cs="Times New Roman"/>
          <w:lang w:eastAsia="ar-SA"/>
        </w:rPr>
        <w:t>.</w:t>
      </w:r>
      <w:r w:rsidR="00982E0C" w:rsidRPr="00982E0C">
        <w:rPr>
          <w:rFonts w:ascii="Times New Roman" w:eastAsia="Times New Roman" w:hAnsi="Times New Roman" w:cs="Times New Roman"/>
          <w:lang w:eastAsia="ar-SA"/>
        </w:rPr>
        <w:tab/>
        <w:t>Naliczenie przez Zamawiającego bądź zapłata przez Wykonawcę kary umownej nie zwalnia Wykonawcy ze zobowiązań wynikających z niniejszej umowy.</w:t>
      </w:r>
    </w:p>
    <w:p w14:paraId="2D131257" w14:textId="66566E07" w:rsidR="00982E0C" w:rsidRPr="00982E0C" w:rsidRDefault="00397610" w:rsidP="00982E0C">
      <w:pPr>
        <w:suppressAutoHyphens/>
        <w:autoSpaceDE w:val="0"/>
        <w:autoSpaceDN w:val="0"/>
        <w:adjustRightInd w:val="0"/>
        <w:spacing w:after="0" w:line="240" w:lineRule="auto"/>
        <w:ind w:left="567" w:hanging="567"/>
        <w:jc w:val="both"/>
        <w:rPr>
          <w:rFonts w:ascii="Times New Roman" w:eastAsia="Times New Roman" w:hAnsi="Times New Roman" w:cs="Times New Roman"/>
          <w:lang w:eastAsia="ar-SA"/>
        </w:rPr>
      </w:pPr>
      <w:r>
        <w:rPr>
          <w:rFonts w:ascii="Times New Roman" w:eastAsia="Times New Roman" w:hAnsi="Times New Roman" w:cs="Times New Roman"/>
          <w:lang w:eastAsia="ar-SA"/>
        </w:rPr>
        <w:t>9</w:t>
      </w:r>
      <w:r w:rsidR="00982E0C" w:rsidRPr="00982E0C">
        <w:rPr>
          <w:rFonts w:ascii="Times New Roman" w:eastAsia="Times New Roman" w:hAnsi="Times New Roman" w:cs="Times New Roman"/>
          <w:lang w:eastAsia="ar-SA"/>
        </w:rPr>
        <w:t>.</w:t>
      </w:r>
      <w:r w:rsidR="00982E0C" w:rsidRPr="00982E0C">
        <w:rPr>
          <w:rFonts w:ascii="Times New Roman" w:eastAsia="Times New Roman" w:hAnsi="Times New Roman" w:cs="Times New Roman"/>
          <w:lang w:eastAsia="ar-SA"/>
        </w:rPr>
        <w:tab/>
        <w:t>Wykonawca upoważnia Zamawiającego do potrącenia kar umownych i innych wierzytelności przysługujących Zamawiającemu wobec Wykonawcy, z wynagrodzenia umownego.</w:t>
      </w:r>
    </w:p>
    <w:p w14:paraId="2CA19F07" w14:textId="1D55E48F" w:rsidR="00982E0C" w:rsidRPr="00681C86" w:rsidRDefault="00982E0C" w:rsidP="00681C86">
      <w:pPr>
        <w:suppressAutoHyphens/>
        <w:autoSpaceDE w:val="0"/>
        <w:autoSpaceDN w:val="0"/>
        <w:adjustRightInd w:val="0"/>
        <w:spacing w:after="0" w:line="240" w:lineRule="auto"/>
        <w:ind w:left="567" w:hanging="567"/>
        <w:jc w:val="both"/>
        <w:rPr>
          <w:rFonts w:ascii="Times New Roman" w:eastAsia="Times New Roman" w:hAnsi="Times New Roman" w:cs="Times New Roman"/>
          <w:lang w:eastAsia="ar-SA"/>
        </w:rPr>
      </w:pPr>
      <w:r w:rsidRPr="00982E0C">
        <w:rPr>
          <w:rFonts w:ascii="Times New Roman" w:eastAsia="Times New Roman" w:hAnsi="Times New Roman" w:cs="Times New Roman"/>
          <w:lang w:eastAsia="ar-SA"/>
        </w:rPr>
        <w:t>1</w:t>
      </w:r>
      <w:r w:rsidR="00397610">
        <w:rPr>
          <w:rFonts w:ascii="Times New Roman" w:eastAsia="Times New Roman" w:hAnsi="Times New Roman" w:cs="Times New Roman"/>
          <w:lang w:eastAsia="ar-SA"/>
        </w:rPr>
        <w:t>0</w:t>
      </w:r>
      <w:r w:rsidRPr="00982E0C">
        <w:rPr>
          <w:rFonts w:ascii="Times New Roman" w:eastAsia="Times New Roman" w:hAnsi="Times New Roman" w:cs="Times New Roman"/>
          <w:lang w:eastAsia="ar-SA"/>
        </w:rPr>
        <w:t>.</w:t>
      </w:r>
      <w:r w:rsidRPr="00982E0C">
        <w:rPr>
          <w:rFonts w:ascii="Times New Roman" w:eastAsia="Times New Roman" w:hAnsi="Times New Roman" w:cs="Times New Roman"/>
          <w:lang w:eastAsia="ar-SA"/>
        </w:rPr>
        <w:tab/>
        <w:t xml:space="preserve">Łączna wysokość kar umownych nie może przekroczyć 30% łącznego wynagrodzenia brutto określonego w § </w:t>
      </w:r>
      <w:r w:rsidR="00397610">
        <w:rPr>
          <w:rFonts w:ascii="Times New Roman" w:eastAsia="Times New Roman" w:hAnsi="Times New Roman" w:cs="Times New Roman"/>
          <w:lang w:eastAsia="ar-SA"/>
        </w:rPr>
        <w:t>8</w:t>
      </w:r>
      <w:r w:rsidRPr="00982E0C">
        <w:rPr>
          <w:rFonts w:ascii="Times New Roman" w:eastAsia="Times New Roman" w:hAnsi="Times New Roman" w:cs="Times New Roman"/>
          <w:lang w:eastAsia="ar-SA"/>
        </w:rPr>
        <w:t xml:space="preserve"> ust. </w:t>
      </w:r>
      <w:r w:rsidR="00397610">
        <w:rPr>
          <w:rFonts w:ascii="Times New Roman" w:eastAsia="Times New Roman" w:hAnsi="Times New Roman" w:cs="Times New Roman"/>
          <w:lang w:eastAsia="ar-SA"/>
        </w:rPr>
        <w:t>1</w:t>
      </w:r>
      <w:r w:rsidRPr="00982E0C">
        <w:rPr>
          <w:rFonts w:ascii="Times New Roman" w:eastAsia="Times New Roman" w:hAnsi="Times New Roman" w:cs="Times New Roman"/>
          <w:lang w:eastAsia="ar-SA"/>
        </w:rPr>
        <w:t>.</w:t>
      </w:r>
    </w:p>
    <w:p w14:paraId="1CFFAAB0" w14:textId="73EAE867" w:rsidR="00042640" w:rsidRPr="00397610" w:rsidRDefault="00042640" w:rsidP="00397610">
      <w:pPr>
        <w:keepNext/>
        <w:keepLines/>
        <w:suppressAutoHyphens/>
        <w:spacing w:after="0" w:line="240" w:lineRule="auto"/>
        <w:jc w:val="center"/>
        <w:outlineLvl w:val="0"/>
        <w:rPr>
          <w:rFonts w:ascii="Times New Roman" w:eastAsia="Times New Roman" w:hAnsi="Times New Roman" w:cs="Times New Roman"/>
          <w:b/>
          <w:lang w:eastAsia="ar-SA"/>
        </w:rPr>
      </w:pPr>
      <w:r w:rsidRPr="00397610">
        <w:rPr>
          <w:rFonts w:ascii="Times New Roman" w:eastAsia="Times New Roman" w:hAnsi="Times New Roman" w:cs="Times New Roman"/>
          <w:b/>
          <w:lang w:eastAsia="ar-SA"/>
        </w:rPr>
        <w:t>§ 1</w:t>
      </w:r>
      <w:r w:rsidR="00A419E6">
        <w:rPr>
          <w:rFonts w:ascii="Times New Roman" w:eastAsia="Times New Roman" w:hAnsi="Times New Roman" w:cs="Times New Roman"/>
          <w:b/>
          <w:lang w:eastAsia="ar-SA"/>
        </w:rPr>
        <w:t>3</w:t>
      </w:r>
    </w:p>
    <w:p w14:paraId="1743E227" w14:textId="77777777" w:rsidR="00042640" w:rsidRDefault="00042640" w:rsidP="00397610">
      <w:pPr>
        <w:suppressAutoHyphens/>
        <w:spacing w:after="0" w:line="240" w:lineRule="auto"/>
        <w:jc w:val="center"/>
        <w:rPr>
          <w:rFonts w:ascii="Times New Roman" w:eastAsia="Times New Roman" w:hAnsi="Times New Roman" w:cs="Times New Roman"/>
          <w:b/>
          <w:lang w:eastAsia="ar-SA"/>
        </w:rPr>
      </w:pPr>
      <w:bookmarkStart w:id="9" w:name="_Toc68356761"/>
      <w:r w:rsidRPr="00397610">
        <w:rPr>
          <w:rFonts w:ascii="Times New Roman" w:eastAsia="Times New Roman" w:hAnsi="Times New Roman" w:cs="Times New Roman"/>
          <w:b/>
          <w:lang w:eastAsia="ar-SA"/>
        </w:rPr>
        <w:t>Ubezpieczeni</w:t>
      </w:r>
      <w:bookmarkEnd w:id="9"/>
      <w:r w:rsidRPr="00397610">
        <w:rPr>
          <w:rFonts w:ascii="Times New Roman" w:eastAsia="Times New Roman" w:hAnsi="Times New Roman" w:cs="Times New Roman"/>
          <w:b/>
          <w:lang w:eastAsia="ar-SA"/>
        </w:rPr>
        <w:t>e</w:t>
      </w:r>
    </w:p>
    <w:p w14:paraId="34D9556A" w14:textId="77777777" w:rsidR="00A419E6" w:rsidRPr="00397610" w:rsidRDefault="00A419E6" w:rsidP="00397610">
      <w:pPr>
        <w:suppressAutoHyphens/>
        <w:spacing w:after="0" w:line="240" w:lineRule="auto"/>
        <w:jc w:val="center"/>
        <w:rPr>
          <w:rFonts w:ascii="Times New Roman" w:eastAsia="Times New Roman" w:hAnsi="Times New Roman" w:cs="Times New Roman"/>
          <w:lang w:eastAsia="ar-SA"/>
        </w:rPr>
      </w:pPr>
    </w:p>
    <w:p w14:paraId="2247BF32" w14:textId="40B8FD32" w:rsidR="00042640" w:rsidRPr="00397610" w:rsidRDefault="00042640" w:rsidP="00397610">
      <w:pPr>
        <w:numPr>
          <w:ilvl w:val="0"/>
          <w:numId w:val="9"/>
        </w:numPr>
        <w:tabs>
          <w:tab w:val="left" w:pos="851"/>
        </w:tabs>
        <w:suppressAutoHyphens/>
        <w:spacing w:after="0" w:line="240" w:lineRule="auto"/>
        <w:ind w:left="567" w:hanging="567"/>
        <w:jc w:val="both"/>
        <w:rPr>
          <w:rFonts w:ascii="Times New Roman" w:eastAsia="Times New Roman" w:hAnsi="Times New Roman" w:cs="Times New Roman"/>
          <w:lang w:eastAsia="ar-SA"/>
        </w:rPr>
      </w:pPr>
      <w:r w:rsidRPr="00397610">
        <w:rPr>
          <w:rFonts w:ascii="Times New Roman" w:eastAsia="Times New Roman" w:hAnsi="Times New Roman" w:cs="Times New Roman"/>
          <w:lang w:eastAsia="ar-SA"/>
        </w:rPr>
        <w:t xml:space="preserve">Wykonawca, zgodnie z wymaganiami SWZ, przed zawarciem Umowy zawarł umowę ubezpieczenia odpowiedzialności cywilnej dotyczącej działalności objętej Przedmiotem Umowy („Ubezpieczenie OC”) na sumę ubezpieczenia nie mniejszą niż </w:t>
      </w:r>
      <w:r w:rsidR="00F52A5D">
        <w:rPr>
          <w:rFonts w:ascii="Times New Roman" w:eastAsia="Times New Roman" w:hAnsi="Times New Roman" w:cs="Times New Roman"/>
          <w:lang w:eastAsia="ar-SA"/>
        </w:rPr>
        <w:t>4</w:t>
      </w:r>
      <w:r w:rsidR="00C75731" w:rsidRPr="00397610">
        <w:rPr>
          <w:rFonts w:ascii="Times New Roman" w:eastAsia="Times New Roman" w:hAnsi="Times New Roman" w:cs="Times New Roman"/>
          <w:lang w:eastAsia="ar-SA"/>
        </w:rPr>
        <w:t>00</w:t>
      </w:r>
      <w:r w:rsidRPr="00397610">
        <w:rPr>
          <w:rFonts w:ascii="Times New Roman" w:eastAsia="Times New Roman" w:hAnsi="Times New Roman" w:cs="Times New Roman"/>
          <w:lang w:eastAsia="ar-SA"/>
        </w:rPr>
        <w:t xml:space="preserve"> 000,00 zł.</w:t>
      </w:r>
    </w:p>
    <w:p w14:paraId="357EB084" w14:textId="60C0ABD8" w:rsidR="00042640" w:rsidRPr="00397610" w:rsidRDefault="00B44AB5" w:rsidP="00397610">
      <w:pPr>
        <w:numPr>
          <w:ilvl w:val="0"/>
          <w:numId w:val="9"/>
        </w:numPr>
        <w:tabs>
          <w:tab w:val="left" w:pos="851"/>
        </w:tabs>
        <w:suppressAutoHyphens/>
        <w:spacing w:after="0" w:line="240" w:lineRule="auto"/>
        <w:ind w:left="567" w:hanging="567"/>
        <w:jc w:val="both"/>
        <w:rPr>
          <w:rFonts w:ascii="Times New Roman" w:eastAsia="Times New Roman" w:hAnsi="Times New Roman" w:cs="Times New Roman"/>
          <w:lang w:eastAsia="ar-SA"/>
        </w:rPr>
      </w:pPr>
      <w:r w:rsidRPr="00397610">
        <w:rPr>
          <w:rFonts w:ascii="Times New Roman" w:eastAsia="Times New Roman" w:hAnsi="Times New Roman" w:cs="Times New Roman"/>
          <w:lang w:eastAsia="ar-SA"/>
        </w:rPr>
        <w:t xml:space="preserve">Wykonawca zobowiązuje się do utrzymywania przez okres wykonywania Przedmiotu Umowy Ubezpieczenia OC. Polisę lub inny dokument potwierdzający kontynuację ubezpieczenia od dnia następnego po dniu ustania poprzedniej ochrony ubezpieczeniowej Wykonawca będzie przedkładał Zamawiającemu nie później niż na 1 dzień przed dniem wygaśnięcia poprzedniej umowy ubezpieczenia oraz dołączy dowody płatności składki najpóźniej w dniu, w którym upływa termin płatności za polisę. </w:t>
      </w:r>
    </w:p>
    <w:p w14:paraId="58467924" w14:textId="77777777" w:rsidR="00042640" w:rsidRPr="00397610" w:rsidRDefault="00042640" w:rsidP="00397610">
      <w:pPr>
        <w:numPr>
          <w:ilvl w:val="0"/>
          <w:numId w:val="9"/>
        </w:numPr>
        <w:tabs>
          <w:tab w:val="left" w:pos="851"/>
        </w:tabs>
        <w:suppressAutoHyphens/>
        <w:spacing w:after="0" w:line="240" w:lineRule="auto"/>
        <w:ind w:left="567" w:hanging="567"/>
        <w:jc w:val="both"/>
        <w:rPr>
          <w:rFonts w:ascii="Times New Roman" w:eastAsia="Times New Roman" w:hAnsi="Times New Roman" w:cs="Times New Roman"/>
          <w:lang w:eastAsia="ar-SA"/>
        </w:rPr>
      </w:pPr>
      <w:r w:rsidRPr="00397610">
        <w:rPr>
          <w:rFonts w:ascii="Times New Roman" w:eastAsia="Times New Roman" w:hAnsi="Times New Roman" w:cs="Times New Roman"/>
          <w:lang w:eastAsia="ar-SA"/>
        </w:rPr>
        <w:t>Jeżeli Wykonawca nie wykona obowiązku, o którym, mowa w ust. 2, Zamawiający wedle swojego wyboru może:</w:t>
      </w:r>
    </w:p>
    <w:p w14:paraId="22A234F8" w14:textId="77777777" w:rsidR="00042640" w:rsidRPr="00397610" w:rsidRDefault="00042640" w:rsidP="00397610">
      <w:pPr>
        <w:numPr>
          <w:ilvl w:val="1"/>
          <w:numId w:val="14"/>
        </w:numPr>
        <w:tabs>
          <w:tab w:val="left" w:pos="1134"/>
        </w:tabs>
        <w:suppressAutoHyphens/>
        <w:spacing w:after="0" w:line="240" w:lineRule="auto"/>
        <w:ind w:left="1134" w:hanging="567"/>
        <w:jc w:val="both"/>
        <w:rPr>
          <w:rFonts w:ascii="Times New Roman" w:eastAsia="Times New Roman" w:hAnsi="Times New Roman" w:cs="Times New Roman"/>
          <w:lang w:eastAsia="ar-SA"/>
        </w:rPr>
      </w:pPr>
      <w:r w:rsidRPr="00397610">
        <w:rPr>
          <w:rFonts w:ascii="Times New Roman" w:eastAsia="Times New Roman" w:hAnsi="Times New Roman" w:cs="Times New Roman"/>
          <w:lang w:eastAsia="ar-SA"/>
        </w:rPr>
        <w:t>odstąpić od Umowy w terminie 30 dni od powzięcia wiadomości o przyczynach stanowiących podstawę odstąpienia;</w:t>
      </w:r>
    </w:p>
    <w:p w14:paraId="015005B9" w14:textId="2DE9D08C" w:rsidR="00042640" w:rsidRDefault="00042640" w:rsidP="00ED302C">
      <w:pPr>
        <w:numPr>
          <w:ilvl w:val="1"/>
          <w:numId w:val="14"/>
        </w:numPr>
        <w:tabs>
          <w:tab w:val="left" w:pos="1134"/>
        </w:tabs>
        <w:suppressAutoHyphens/>
        <w:spacing w:after="0" w:line="240" w:lineRule="auto"/>
        <w:ind w:left="1134" w:hanging="567"/>
        <w:jc w:val="both"/>
        <w:rPr>
          <w:rFonts w:ascii="Times New Roman" w:eastAsia="Times New Roman" w:hAnsi="Times New Roman" w:cs="Times New Roman"/>
          <w:lang w:eastAsia="ar-SA"/>
        </w:rPr>
      </w:pPr>
      <w:r w:rsidRPr="00397610">
        <w:rPr>
          <w:rFonts w:ascii="Times New Roman" w:eastAsia="Times New Roman" w:hAnsi="Times New Roman" w:cs="Times New Roman"/>
          <w:lang w:eastAsia="ar-SA"/>
        </w:rPr>
        <w:t xml:space="preserve">ubezpieczyć Wykonawcę na jego koszt, przy czym koszty poniesione na ubezpieczenie Wykonawcy Zamawiający potrąci z wynagrodzenia, a gdyby potrącenie to nie było możliwe – zaspokoi się z </w:t>
      </w:r>
      <w:r w:rsidR="00681C86">
        <w:rPr>
          <w:rFonts w:ascii="Times New Roman" w:eastAsia="Times New Roman" w:hAnsi="Times New Roman" w:cs="Times New Roman"/>
          <w:lang w:eastAsia="ar-SA"/>
        </w:rPr>
        <w:t>z</w:t>
      </w:r>
      <w:r w:rsidRPr="00397610">
        <w:rPr>
          <w:rFonts w:ascii="Times New Roman" w:eastAsia="Times New Roman" w:hAnsi="Times New Roman" w:cs="Times New Roman"/>
          <w:lang w:eastAsia="ar-SA"/>
        </w:rPr>
        <w:t>abezpieczenia.</w:t>
      </w:r>
      <w:bookmarkStart w:id="10" w:name="_Hlk105675297"/>
    </w:p>
    <w:p w14:paraId="54229A53" w14:textId="77777777" w:rsidR="00ED302C" w:rsidRPr="00ED302C" w:rsidRDefault="00ED302C" w:rsidP="00ED302C">
      <w:pPr>
        <w:tabs>
          <w:tab w:val="left" w:pos="1134"/>
        </w:tabs>
        <w:suppressAutoHyphens/>
        <w:spacing w:after="0" w:line="240" w:lineRule="auto"/>
        <w:ind w:left="1134"/>
        <w:jc w:val="both"/>
        <w:rPr>
          <w:rFonts w:ascii="Times New Roman" w:eastAsia="Times New Roman" w:hAnsi="Times New Roman" w:cs="Times New Roman"/>
          <w:lang w:eastAsia="ar-SA"/>
        </w:rPr>
      </w:pPr>
    </w:p>
    <w:p w14:paraId="75F84240" w14:textId="14B4DE12" w:rsidR="00042640" w:rsidRPr="00681C86" w:rsidRDefault="00042640" w:rsidP="00681C86">
      <w:pPr>
        <w:suppressAutoHyphens/>
        <w:spacing w:after="0" w:line="240" w:lineRule="auto"/>
        <w:jc w:val="center"/>
        <w:rPr>
          <w:rFonts w:ascii="Times New Roman" w:eastAsia="Times New Roman" w:hAnsi="Times New Roman" w:cs="Times New Roman"/>
          <w:b/>
          <w:lang w:eastAsia="ar-SA"/>
        </w:rPr>
      </w:pPr>
      <w:r w:rsidRPr="00681C86">
        <w:rPr>
          <w:rFonts w:ascii="Times New Roman" w:eastAsia="Times New Roman" w:hAnsi="Times New Roman" w:cs="Times New Roman"/>
          <w:b/>
          <w:lang w:eastAsia="ar-SA"/>
        </w:rPr>
        <w:t>§ 1</w:t>
      </w:r>
      <w:r w:rsidR="00A419E6">
        <w:rPr>
          <w:rFonts w:ascii="Times New Roman" w:eastAsia="Times New Roman" w:hAnsi="Times New Roman" w:cs="Times New Roman"/>
          <w:b/>
          <w:lang w:eastAsia="ar-SA"/>
        </w:rPr>
        <w:t>4</w:t>
      </w:r>
    </w:p>
    <w:bookmarkEnd w:id="10"/>
    <w:p w14:paraId="7B142F51" w14:textId="506842FE" w:rsidR="00ED302C" w:rsidRDefault="00042640" w:rsidP="00ED302C">
      <w:pPr>
        <w:suppressAutoHyphens/>
        <w:spacing w:after="0" w:line="240" w:lineRule="auto"/>
        <w:jc w:val="center"/>
        <w:rPr>
          <w:rFonts w:ascii="Times New Roman" w:eastAsia="Times New Roman" w:hAnsi="Times New Roman" w:cs="Times New Roman"/>
          <w:b/>
          <w:lang w:eastAsia="ar-SA"/>
        </w:rPr>
      </w:pPr>
      <w:r w:rsidRPr="00681C86">
        <w:rPr>
          <w:rFonts w:ascii="Times New Roman" w:eastAsia="Times New Roman" w:hAnsi="Times New Roman" w:cs="Times New Roman"/>
          <w:b/>
          <w:lang w:eastAsia="ar-SA"/>
        </w:rPr>
        <w:t>Zabezpieczenie należytego wykonania umowy</w:t>
      </w:r>
    </w:p>
    <w:p w14:paraId="791E360E" w14:textId="77777777" w:rsidR="00ED302C" w:rsidRPr="00681C86" w:rsidRDefault="00ED302C" w:rsidP="00ED302C">
      <w:pPr>
        <w:suppressAutoHyphens/>
        <w:spacing w:after="0" w:line="240" w:lineRule="auto"/>
        <w:jc w:val="center"/>
        <w:rPr>
          <w:rFonts w:ascii="Times New Roman" w:eastAsia="Times New Roman" w:hAnsi="Times New Roman" w:cs="Times New Roman"/>
          <w:b/>
          <w:lang w:eastAsia="ar-SA"/>
        </w:rPr>
      </w:pPr>
    </w:p>
    <w:p w14:paraId="36DFD56E" w14:textId="0A42DCB3" w:rsidR="00E35264" w:rsidRPr="00E35264" w:rsidRDefault="00E35264" w:rsidP="00E35264">
      <w:pPr>
        <w:numPr>
          <w:ilvl w:val="0"/>
          <w:numId w:val="34"/>
        </w:numPr>
        <w:tabs>
          <w:tab w:val="num" w:pos="360"/>
        </w:tab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r w:rsidRPr="00E35264">
        <w:rPr>
          <w:rFonts w:ascii="Times New Roman" w:eastAsia="Times New Roman" w:hAnsi="Times New Roman" w:cs="Times New Roman"/>
          <w:lang w:eastAsia="pl-PL"/>
        </w:rPr>
        <w:t>Ustala się zabezpieczenie należytego wykonania umowy w wysokości</w:t>
      </w:r>
      <w:r w:rsidRPr="00E35264">
        <w:rPr>
          <w:rFonts w:ascii="Times New Roman" w:eastAsia="Times New Roman" w:hAnsi="Times New Roman" w:cs="Times New Roman"/>
          <w:b/>
          <w:lang w:eastAsia="pl-PL"/>
        </w:rPr>
        <w:t xml:space="preserve"> 5 % </w:t>
      </w:r>
      <w:r w:rsidRPr="00E35264">
        <w:rPr>
          <w:rFonts w:ascii="Times New Roman" w:eastAsia="Times New Roman" w:hAnsi="Times New Roman" w:cs="Times New Roman"/>
          <w:lang w:eastAsia="pl-PL"/>
        </w:rPr>
        <w:t xml:space="preserve">wynagrodzenia umownego (brutto), o którym mowa w § </w:t>
      </w:r>
      <w:r>
        <w:rPr>
          <w:rFonts w:ascii="Times New Roman" w:eastAsia="Times New Roman" w:hAnsi="Times New Roman" w:cs="Times New Roman"/>
          <w:lang w:eastAsia="pl-PL"/>
        </w:rPr>
        <w:t>8 ust.1</w:t>
      </w:r>
      <w:r w:rsidRPr="00E35264">
        <w:rPr>
          <w:rFonts w:ascii="Times New Roman" w:eastAsia="Times New Roman" w:hAnsi="Times New Roman" w:cs="Times New Roman"/>
          <w:lang w:eastAsia="pl-PL"/>
        </w:rPr>
        <w:t xml:space="preserve"> umowy, tj. kwotę:</w:t>
      </w:r>
      <w:r w:rsidRPr="00E35264">
        <w:rPr>
          <w:rFonts w:ascii="Times New Roman" w:eastAsia="Times New Roman" w:hAnsi="Times New Roman" w:cs="Times New Roman"/>
          <w:b/>
          <w:lang w:eastAsia="pl-PL"/>
        </w:rPr>
        <w:t xml:space="preserve"> ……………….. zł</w:t>
      </w:r>
      <w:r w:rsidRPr="00E35264">
        <w:rPr>
          <w:rFonts w:ascii="Times New Roman" w:eastAsia="Times New Roman" w:hAnsi="Times New Roman" w:cs="Times New Roman"/>
          <w:lang w:eastAsia="pl-PL"/>
        </w:rPr>
        <w:t xml:space="preserve"> (słownie: ……………………………………………………………………………………….…………).</w:t>
      </w:r>
    </w:p>
    <w:p w14:paraId="440BBCA5" w14:textId="77777777" w:rsidR="00E35264" w:rsidRPr="00E35264" w:rsidRDefault="00E35264" w:rsidP="00E35264">
      <w:pPr>
        <w:numPr>
          <w:ilvl w:val="0"/>
          <w:numId w:val="34"/>
        </w:numPr>
        <w:tabs>
          <w:tab w:val="num" w:pos="360"/>
        </w:tab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r w:rsidRPr="00E35264">
        <w:rPr>
          <w:rFonts w:ascii="Times New Roman" w:eastAsia="Times New Roman" w:hAnsi="Times New Roman" w:cs="Times New Roman"/>
          <w:lang w:eastAsia="pl-PL"/>
        </w:rPr>
        <w:t>Zabezpieczenie służy pokryciu roszczeń z tytułu niewykonania lub nienależytego wykonania umowy, w tym zaspokojenia roszczeń Zamawiającego wobec Wykonawcy o zapłatę kar umownych.</w:t>
      </w:r>
    </w:p>
    <w:p w14:paraId="1150DE0F" w14:textId="77777777" w:rsidR="00E35264" w:rsidRPr="00E35264" w:rsidRDefault="00E35264" w:rsidP="00E35264">
      <w:pPr>
        <w:numPr>
          <w:ilvl w:val="0"/>
          <w:numId w:val="34"/>
        </w:numPr>
        <w:tabs>
          <w:tab w:val="num" w:pos="360"/>
        </w:tab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r w:rsidRPr="00E35264">
        <w:rPr>
          <w:rFonts w:ascii="Times New Roman" w:eastAsia="Times New Roman" w:hAnsi="Times New Roman" w:cs="Times New Roman"/>
          <w:lang w:eastAsia="pl-PL"/>
        </w:rPr>
        <w:t>Zabezpieczenie zostało wniesione przez Wykonawcę w ……………………………….</w:t>
      </w:r>
    </w:p>
    <w:p w14:paraId="6663B04D" w14:textId="42196F82" w:rsidR="00E35264" w:rsidRPr="00E35264" w:rsidRDefault="00E35264" w:rsidP="00E35264">
      <w:pPr>
        <w:numPr>
          <w:ilvl w:val="0"/>
          <w:numId w:val="34"/>
        </w:numPr>
        <w:tabs>
          <w:tab w:val="num" w:pos="360"/>
        </w:tab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r w:rsidRPr="00E35264">
        <w:rPr>
          <w:rFonts w:ascii="Times New Roman" w:eastAsia="Times New Roman" w:hAnsi="Times New Roman" w:cs="Times New Roman"/>
          <w:lang w:eastAsia="pl-PL"/>
        </w:rPr>
        <w:lastRenderedPageBreak/>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96F656C" w14:textId="77777777" w:rsidR="00E35264" w:rsidRPr="00E35264" w:rsidRDefault="00E35264" w:rsidP="00E35264">
      <w:pPr>
        <w:numPr>
          <w:ilvl w:val="0"/>
          <w:numId w:val="34"/>
        </w:numPr>
        <w:tabs>
          <w:tab w:val="num" w:pos="360"/>
        </w:tab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r w:rsidRPr="00E35264">
        <w:rPr>
          <w:rFonts w:ascii="Times New Roman" w:eastAsia="Times New Roman" w:hAnsi="Times New Roman" w:cs="Times New Roman"/>
          <w:lang w:eastAsia="pl-PL"/>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192A5D7" w14:textId="28A7B205" w:rsidR="00E35264" w:rsidRPr="00E35264" w:rsidRDefault="00E35264" w:rsidP="00E35264">
      <w:pPr>
        <w:numPr>
          <w:ilvl w:val="0"/>
          <w:numId w:val="34"/>
        </w:numPr>
        <w:tabs>
          <w:tab w:val="num" w:pos="360"/>
        </w:tab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r w:rsidRPr="00E35264">
        <w:rPr>
          <w:rFonts w:ascii="Times New Roman" w:eastAsia="Times New Roman" w:hAnsi="Times New Roman" w:cs="Times New Roman"/>
          <w:lang w:eastAsia="pl-PL"/>
        </w:rPr>
        <w:t xml:space="preserve">W sytuacji, gdy wskutek okoliczności, o których mowa w </w:t>
      </w:r>
      <w:r w:rsidRPr="00D8407B">
        <w:rPr>
          <w:rFonts w:ascii="Times New Roman" w:eastAsia="Times New Roman" w:hAnsi="Times New Roman" w:cs="Times New Roman"/>
          <w:lang w:eastAsia="pl-PL"/>
        </w:rPr>
        <w:t>§ 1</w:t>
      </w:r>
      <w:r w:rsidR="00A419E6" w:rsidRPr="00D8407B">
        <w:rPr>
          <w:rFonts w:ascii="Times New Roman" w:eastAsia="Times New Roman" w:hAnsi="Times New Roman" w:cs="Times New Roman"/>
          <w:lang w:eastAsia="pl-PL"/>
        </w:rPr>
        <w:t>7</w:t>
      </w:r>
      <w:r w:rsidRPr="00D8407B">
        <w:rPr>
          <w:rFonts w:ascii="Times New Roman" w:eastAsia="Times New Roman" w:hAnsi="Times New Roman" w:cs="Times New Roman"/>
          <w:lang w:eastAsia="pl-PL"/>
        </w:rPr>
        <w:t xml:space="preserve"> </w:t>
      </w:r>
      <w:r w:rsidRPr="00E35264">
        <w:rPr>
          <w:rFonts w:ascii="Times New Roman" w:eastAsia="Times New Roman" w:hAnsi="Times New Roman" w:cs="Times New Roman"/>
          <w:lang w:eastAsia="pl-PL"/>
        </w:rPr>
        <w:t>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9C230F7" w14:textId="685D5DFB" w:rsidR="00042640" w:rsidRDefault="00E35264" w:rsidP="00A419E6">
      <w:pPr>
        <w:numPr>
          <w:ilvl w:val="0"/>
          <w:numId w:val="34"/>
        </w:numPr>
        <w:tabs>
          <w:tab w:val="num" w:pos="360"/>
        </w:tab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r w:rsidRPr="00E35264">
        <w:rPr>
          <w:rFonts w:ascii="Times New Roman" w:eastAsia="Times New Roman" w:hAnsi="Times New Roman" w:cs="Times New Roman"/>
          <w:lang w:eastAsia="pl-PL"/>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40A73971" w14:textId="77777777" w:rsidR="00A419E6" w:rsidRPr="00A419E6" w:rsidRDefault="00A419E6" w:rsidP="00A419E6">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p>
    <w:p w14:paraId="2FE5711C" w14:textId="224A8BE5" w:rsidR="00E35264" w:rsidRPr="00E35264" w:rsidRDefault="00E35264" w:rsidP="00E35264">
      <w:pPr>
        <w:pStyle w:val="tyt"/>
        <w:keepNext w:val="0"/>
        <w:spacing w:before="0" w:after="0"/>
        <w:rPr>
          <w:sz w:val="22"/>
          <w:szCs w:val="22"/>
        </w:rPr>
      </w:pPr>
      <w:r w:rsidRPr="00E35264">
        <w:rPr>
          <w:sz w:val="22"/>
          <w:szCs w:val="22"/>
        </w:rPr>
        <w:t xml:space="preserve">§ </w:t>
      </w:r>
      <w:r>
        <w:rPr>
          <w:sz w:val="22"/>
          <w:szCs w:val="22"/>
        </w:rPr>
        <w:t>1</w:t>
      </w:r>
      <w:r w:rsidR="00A419E6">
        <w:rPr>
          <w:sz w:val="22"/>
          <w:szCs w:val="22"/>
        </w:rPr>
        <w:t>5</w:t>
      </w:r>
    </w:p>
    <w:p w14:paraId="67742E26" w14:textId="70275499" w:rsidR="00E35264" w:rsidRPr="00E35264" w:rsidRDefault="00E35264" w:rsidP="00E35264">
      <w:pPr>
        <w:pStyle w:val="tyt"/>
        <w:keepNext w:val="0"/>
        <w:spacing w:before="0" w:after="0"/>
        <w:rPr>
          <w:sz w:val="22"/>
          <w:szCs w:val="22"/>
        </w:rPr>
      </w:pPr>
      <w:r w:rsidRPr="00E35264">
        <w:rPr>
          <w:sz w:val="22"/>
          <w:szCs w:val="22"/>
        </w:rPr>
        <w:t xml:space="preserve"> Zwrot zabezpieczenia należytego wykonania umowy</w:t>
      </w:r>
    </w:p>
    <w:p w14:paraId="477F4F6A" w14:textId="77777777" w:rsidR="00E35264" w:rsidRPr="00EB2071" w:rsidRDefault="00E35264" w:rsidP="00E35264">
      <w:pPr>
        <w:pStyle w:val="tyt"/>
        <w:keepNext w:val="0"/>
        <w:spacing w:before="0" w:after="0"/>
        <w:rPr>
          <w:szCs w:val="22"/>
        </w:rPr>
      </w:pPr>
    </w:p>
    <w:p w14:paraId="6F1B58DE" w14:textId="77777777" w:rsidR="00E35264" w:rsidRPr="00EB2071" w:rsidRDefault="00E35264" w:rsidP="00E35264">
      <w:pPr>
        <w:pStyle w:val="Bezodstpw"/>
        <w:jc w:val="both"/>
        <w:rPr>
          <w:sz w:val="22"/>
          <w:szCs w:val="22"/>
        </w:rPr>
      </w:pPr>
      <w:r w:rsidRPr="00EB2071">
        <w:rPr>
          <w:sz w:val="22"/>
          <w:szCs w:val="22"/>
        </w:rPr>
        <w:t xml:space="preserve">Zabezpieczenie należytego wykonania umowy, w przypadku należytego wykonania umowy, </w:t>
      </w:r>
      <w:r w:rsidRPr="00EB2071">
        <w:rPr>
          <w:sz w:val="22"/>
          <w:szCs w:val="22"/>
        </w:rPr>
        <w:br/>
        <w:t>będzie zwrócone Wykonawcy w terminach i wysokościach jak niżej:</w:t>
      </w:r>
    </w:p>
    <w:p w14:paraId="072D4087" w14:textId="77777777" w:rsidR="00E35264" w:rsidRPr="00EB2071" w:rsidRDefault="00E35264" w:rsidP="00E35264">
      <w:pPr>
        <w:pStyle w:val="Bezodstpw"/>
        <w:numPr>
          <w:ilvl w:val="0"/>
          <w:numId w:val="35"/>
        </w:numPr>
        <w:tabs>
          <w:tab w:val="clear" w:pos="720"/>
          <w:tab w:val="num" w:pos="360"/>
        </w:tabs>
        <w:ind w:left="360"/>
        <w:jc w:val="both"/>
        <w:rPr>
          <w:sz w:val="22"/>
          <w:szCs w:val="22"/>
        </w:rPr>
      </w:pPr>
      <w:r w:rsidRPr="00EB2071">
        <w:rPr>
          <w:b/>
          <w:sz w:val="22"/>
          <w:szCs w:val="22"/>
        </w:rPr>
        <w:t>70%</w:t>
      </w:r>
      <w:r w:rsidRPr="00EB2071">
        <w:rPr>
          <w:sz w:val="22"/>
          <w:szCs w:val="22"/>
        </w:rPr>
        <w:t xml:space="preserve"> wysokości zabezpieczenia w terminie 30 dni od dnia wykonania zamówienia i uznania przez zamawiającego za należycie wykonane,</w:t>
      </w:r>
    </w:p>
    <w:p w14:paraId="1987FA7A" w14:textId="350B64E7" w:rsidR="00E35264" w:rsidRDefault="00E35264" w:rsidP="00E35264">
      <w:pPr>
        <w:pStyle w:val="Bezodstpw"/>
        <w:numPr>
          <w:ilvl w:val="0"/>
          <w:numId w:val="35"/>
        </w:numPr>
        <w:tabs>
          <w:tab w:val="clear" w:pos="720"/>
          <w:tab w:val="num" w:pos="360"/>
        </w:tabs>
        <w:ind w:left="360"/>
        <w:jc w:val="both"/>
        <w:rPr>
          <w:sz w:val="22"/>
          <w:szCs w:val="22"/>
        </w:rPr>
      </w:pPr>
      <w:r w:rsidRPr="00EB2071">
        <w:rPr>
          <w:b/>
          <w:sz w:val="22"/>
          <w:szCs w:val="22"/>
        </w:rPr>
        <w:t>30%</w:t>
      </w:r>
      <w:r w:rsidRPr="00EB2071">
        <w:rPr>
          <w:sz w:val="22"/>
          <w:szCs w:val="22"/>
        </w:rPr>
        <w:t xml:space="preserve"> wysokości zabezpieczenia, tj. …………….. zł, w terminie nie później niż w 15 dniu </w:t>
      </w:r>
      <w:r w:rsidRPr="00EB2071">
        <w:rPr>
          <w:sz w:val="22"/>
          <w:szCs w:val="22"/>
        </w:rPr>
        <w:br/>
        <w:t>po upływie okresu rękojmi za wady lub gwarancji. W przypadku wystąpienia usterek lub wad, podstawą do zwrotu lub zwolnienia zabezpieczenia będzie protokół ich usunięci</w:t>
      </w:r>
      <w:r>
        <w:rPr>
          <w:sz w:val="22"/>
          <w:szCs w:val="22"/>
        </w:rPr>
        <w:t>a</w:t>
      </w:r>
      <w:r w:rsidR="00A419E6">
        <w:rPr>
          <w:sz w:val="22"/>
          <w:szCs w:val="22"/>
        </w:rPr>
        <w:t>.</w:t>
      </w:r>
    </w:p>
    <w:p w14:paraId="2DC43218" w14:textId="77777777" w:rsidR="00A419E6" w:rsidRPr="00E35264" w:rsidRDefault="00A419E6" w:rsidP="00A419E6">
      <w:pPr>
        <w:pStyle w:val="Bezodstpw"/>
        <w:ind w:left="360"/>
        <w:jc w:val="both"/>
        <w:rPr>
          <w:sz w:val="22"/>
          <w:szCs w:val="22"/>
        </w:rPr>
      </w:pPr>
    </w:p>
    <w:p w14:paraId="35B15CDB" w14:textId="241AD934" w:rsidR="00042640" w:rsidRPr="00E35264" w:rsidRDefault="00042640" w:rsidP="00E35264">
      <w:pPr>
        <w:suppressAutoHyphens/>
        <w:spacing w:after="0" w:line="240" w:lineRule="auto"/>
        <w:jc w:val="center"/>
        <w:rPr>
          <w:rFonts w:ascii="Times New Roman" w:eastAsia="Times New Roman" w:hAnsi="Times New Roman" w:cs="Times New Roman"/>
          <w:b/>
          <w:bCs/>
          <w:lang w:eastAsia="ar-SA"/>
        </w:rPr>
      </w:pPr>
      <w:r w:rsidRPr="00E35264">
        <w:rPr>
          <w:rFonts w:ascii="Times New Roman" w:eastAsia="Times New Roman" w:hAnsi="Times New Roman" w:cs="Times New Roman"/>
          <w:b/>
          <w:bCs/>
          <w:lang w:eastAsia="ar-SA"/>
        </w:rPr>
        <w:t>§ 1</w:t>
      </w:r>
      <w:r w:rsidR="00A419E6">
        <w:rPr>
          <w:rFonts w:ascii="Times New Roman" w:eastAsia="Times New Roman" w:hAnsi="Times New Roman" w:cs="Times New Roman"/>
          <w:b/>
          <w:bCs/>
          <w:lang w:eastAsia="ar-SA"/>
        </w:rPr>
        <w:t>6</w:t>
      </w:r>
    </w:p>
    <w:p w14:paraId="70441034" w14:textId="77777777" w:rsidR="00042640" w:rsidRDefault="00042640" w:rsidP="00E35264">
      <w:pPr>
        <w:suppressAutoHyphens/>
        <w:spacing w:after="0" w:line="240" w:lineRule="auto"/>
        <w:jc w:val="center"/>
        <w:rPr>
          <w:rFonts w:ascii="Times New Roman" w:eastAsia="Times New Roman" w:hAnsi="Times New Roman" w:cs="Times New Roman"/>
          <w:b/>
          <w:bCs/>
          <w:lang w:eastAsia="ar-SA"/>
        </w:rPr>
      </w:pPr>
      <w:r w:rsidRPr="00E35264">
        <w:rPr>
          <w:rFonts w:ascii="Times New Roman" w:eastAsia="Times New Roman" w:hAnsi="Times New Roman" w:cs="Times New Roman"/>
          <w:b/>
          <w:bCs/>
          <w:lang w:eastAsia="ar-SA"/>
        </w:rPr>
        <w:t>Odstąpienie od Umowy</w:t>
      </w:r>
    </w:p>
    <w:p w14:paraId="135B406F" w14:textId="77777777" w:rsidR="00E35264" w:rsidRPr="00E35264" w:rsidRDefault="00E35264" w:rsidP="00E35264">
      <w:pPr>
        <w:suppressAutoHyphens/>
        <w:spacing w:after="0" w:line="240" w:lineRule="auto"/>
        <w:jc w:val="center"/>
        <w:rPr>
          <w:rFonts w:ascii="Times New Roman" w:eastAsia="Times New Roman" w:hAnsi="Times New Roman" w:cs="Times New Roman"/>
          <w:b/>
          <w:bCs/>
          <w:lang w:eastAsia="ar-SA"/>
        </w:rPr>
      </w:pPr>
    </w:p>
    <w:p w14:paraId="7E2E8223" w14:textId="28D328C3" w:rsidR="00042640" w:rsidRPr="00E35264" w:rsidRDefault="00042640" w:rsidP="00E35264">
      <w:pPr>
        <w:numPr>
          <w:ilvl w:val="0"/>
          <w:numId w:val="2"/>
        </w:numPr>
        <w:tabs>
          <w:tab w:val="left" w:pos="567"/>
        </w:tabs>
        <w:suppressAutoHyphens/>
        <w:spacing w:after="0" w:line="240" w:lineRule="auto"/>
        <w:ind w:left="567" w:hanging="567"/>
        <w:jc w:val="both"/>
        <w:rPr>
          <w:rFonts w:ascii="Times New Roman" w:eastAsia="Times New Roman" w:hAnsi="Times New Roman" w:cs="Times New Roman"/>
          <w:lang w:eastAsia="ar-SA"/>
        </w:rPr>
      </w:pPr>
      <w:r w:rsidRPr="00E35264">
        <w:rPr>
          <w:rFonts w:ascii="Times New Roman" w:eastAsia="Times New Roman" w:hAnsi="Times New Roman" w:cs="Times New Roman"/>
          <w:lang w:eastAsia="ar-SA"/>
        </w:rPr>
        <w:t>Zamawiający ma prawo odstąpienia od Umowy w przypadku  wystąpienia przesłanek wskazanych w art. 456 ustawy z dnia 11 wrześni 2019 roku prawo zamówień publicznych (Dz. U. 202</w:t>
      </w:r>
      <w:r w:rsidR="00E95F64">
        <w:rPr>
          <w:rFonts w:ascii="Times New Roman" w:eastAsia="Times New Roman" w:hAnsi="Times New Roman" w:cs="Times New Roman"/>
          <w:lang w:eastAsia="ar-SA"/>
        </w:rPr>
        <w:t>4</w:t>
      </w:r>
      <w:r w:rsidRPr="00E35264">
        <w:rPr>
          <w:rFonts w:ascii="Times New Roman" w:eastAsia="Times New Roman" w:hAnsi="Times New Roman" w:cs="Times New Roman"/>
          <w:lang w:eastAsia="ar-SA"/>
        </w:rPr>
        <w:t>, poz. 1</w:t>
      </w:r>
      <w:r w:rsidR="00E95F64">
        <w:rPr>
          <w:rFonts w:ascii="Times New Roman" w:eastAsia="Times New Roman" w:hAnsi="Times New Roman" w:cs="Times New Roman"/>
          <w:lang w:eastAsia="ar-SA"/>
        </w:rPr>
        <w:t>320</w:t>
      </w:r>
      <w:r w:rsidRPr="00E35264">
        <w:rPr>
          <w:rFonts w:ascii="Times New Roman" w:eastAsia="Times New Roman" w:hAnsi="Times New Roman" w:cs="Times New Roman"/>
          <w:lang w:eastAsia="ar-SA"/>
        </w:rPr>
        <w:t>)</w:t>
      </w:r>
    </w:p>
    <w:p w14:paraId="5943849B" w14:textId="77777777" w:rsidR="00042640" w:rsidRPr="00E35264" w:rsidRDefault="00042640" w:rsidP="00E35264">
      <w:pPr>
        <w:numPr>
          <w:ilvl w:val="0"/>
          <w:numId w:val="2"/>
        </w:numPr>
        <w:tabs>
          <w:tab w:val="left" w:pos="567"/>
        </w:tabs>
        <w:suppressAutoHyphens/>
        <w:spacing w:after="0" w:line="240" w:lineRule="auto"/>
        <w:ind w:left="567" w:hanging="567"/>
        <w:jc w:val="both"/>
        <w:rPr>
          <w:rFonts w:ascii="Times New Roman" w:eastAsia="Times New Roman" w:hAnsi="Times New Roman" w:cs="Times New Roman"/>
          <w:lang w:eastAsia="ar-SA"/>
        </w:rPr>
      </w:pPr>
      <w:r w:rsidRPr="00E35264">
        <w:rPr>
          <w:rFonts w:ascii="Times New Roman" w:eastAsia="Times New Roman" w:hAnsi="Times New Roman" w:cs="Times New Roman"/>
          <w:lang w:eastAsia="ar-SA"/>
        </w:rPr>
        <w:t>Zamawiający ma ponadto prawo odstąpić od Umowy, jeżeli Wykonawca narusza postanowienia Umowy dotyczące sposobu wykonania Przedmiotu Umowy. Oświadczenie o odstąpieniu powinno zostać poprzedzone wezwaniem drugiej Strony do należytego wykonywania Przedmiotu Umowy. Oświadczenie o odstąpieniu może być złożone w terminie 30 dni od powzięcia wiadomości o przyczynach stanowiących podstawę odstąpienia.</w:t>
      </w:r>
    </w:p>
    <w:p w14:paraId="0E430CF2" w14:textId="77777777" w:rsidR="00042640" w:rsidRPr="00E35264" w:rsidRDefault="00042640" w:rsidP="00E35264">
      <w:pPr>
        <w:numPr>
          <w:ilvl w:val="0"/>
          <w:numId w:val="2"/>
        </w:numPr>
        <w:tabs>
          <w:tab w:val="left" w:pos="567"/>
        </w:tabs>
        <w:suppressAutoHyphens/>
        <w:spacing w:after="0" w:line="240" w:lineRule="auto"/>
        <w:ind w:left="567" w:hanging="567"/>
        <w:jc w:val="both"/>
        <w:rPr>
          <w:rFonts w:ascii="Times New Roman" w:eastAsia="Times New Roman" w:hAnsi="Times New Roman" w:cs="Times New Roman"/>
          <w:lang w:eastAsia="ar-SA"/>
        </w:rPr>
      </w:pPr>
      <w:r w:rsidRPr="00E35264">
        <w:rPr>
          <w:rFonts w:ascii="Times New Roman" w:eastAsia="Times New Roman" w:hAnsi="Times New Roman" w:cs="Times New Roman"/>
          <w:lang w:eastAsia="ar-SA"/>
        </w:rPr>
        <w:t xml:space="preserve">Odstąpienie od Umowy wywołuje skutek w stosunku do zobowiązań nieodebranych do dnia złożenia oświadczenia o odstąpieniu. </w:t>
      </w:r>
    </w:p>
    <w:p w14:paraId="696E79B6" w14:textId="7C712B04" w:rsidR="00042640" w:rsidRDefault="00042640" w:rsidP="00A419E6">
      <w:pPr>
        <w:numPr>
          <w:ilvl w:val="0"/>
          <w:numId w:val="2"/>
        </w:numPr>
        <w:tabs>
          <w:tab w:val="left" w:pos="567"/>
        </w:tabs>
        <w:suppressAutoHyphens/>
        <w:spacing w:after="0" w:line="240" w:lineRule="auto"/>
        <w:ind w:left="567" w:hanging="567"/>
        <w:jc w:val="both"/>
        <w:rPr>
          <w:rFonts w:ascii="Times New Roman" w:eastAsia="Times New Roman" w:hAnsi="Times New Roman" w:cs="Times New Roman"/>
          <w:lang w:eastAsia="ar-SA"/>
        </w:rPr>
      </w:pPr>
      <w:r w:rsidRPr="00E35264">
        <w:rPr>
          <w:rFonts w:ascii="Times New Roman" w:eastAsia="Times New Roman" w:hAnsi="Times New Roman" w:cs="Times New Roman"/>
          <w:lang w:eastAsia="ar-SA"/>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48C5899B" w14:textId="77777777" w:rsidR="00A419E6" w:rsidRPr="00A419E6" w:rsidRDefault="00A419E6" w:rsidP="00A419E6">
      <w:pPr>
        <w:tabs>
          <w:tab w:val="left" w:pos="567"/>
        </w:tabs>
        <w:suppressAutoHyphens/>
        <w:spacing w:after="0" w:line="240" w:lineRule="auto"/>
        <w:ind w:left="567"/>
        <w:jc w:val="both"/>
        <w:rPr>
          <w:rFonts w:ascii="Times New Roman" w:eastAsia="Times New Roman" w:hAnsi="Times New Roman" w:cs="Times New Roman"/>
          <w:lang w:eastAsia="ar-SA"/>
        </w:rPr>
      </w:pPr>
    </w:p>
    <w:p w14:paraId="4E402152" w14:textId="01F8FD44" w:rsidR="00042640" w:rsidRPr="00E95F64" w:rsidRDefault="00042640" w:rsidP="00E95F64">
      <w:pPr>
        <w:keepNext/>
        <w:keepLines/>
        <w:suppressAutoHyphens/>
        <w:spacing w:after="0" w:line="240" w:lineRule="auto"/>
        <w:jc w:val="center"/>
        <w:outlineLvl w:val="0"/>
        <w:rPr>
          <w:rFonts w:ascii="Times New Roman" w:eastAsia="Times New Roman" w:hAnsi="Times New Roman" w:cs="Times New Roman"/>
          <w:b/>
          <w:lang w:eastAsia="ar-SA"/>
        </w:rPr>
      </w:pPr>
      <w:r w:rsidRPr="00E95F64">
        <w:rPr>
          <w:rFonts w:ascii="Times New Roman" w:eastAsia="Times New Roman" w:hAnsi="Times New Roman" w:cs="Times New Roman"/>
          <w:b/>
          <w:lang w:eastAsia="ar-SA"/>
        </w:rPr>
        <w:lastRenderedPageBreak/>
        <w:t>§ 1</w:t>
      </w:r>
      <w:r w:rsidR="00A419E6">
        <w:rPr>
          <w:rFonts w:ascii="Times New Roman" w:eastAsia="Times New Roman" w:hAnsi="Times New Roman" w:cs="Times New Roman"/>
          <w:b/>
          <w:lang w:eastAsia="ar-SA"/>
        </w:rPr>
        <w:t>7</w:t>
      </w:r>
    </w:p>
    <w:p w14:paraId="0D4B1757" w14:textId="77777777" w:rsidR="00042640" w:rsidRDefault="00042640" w:rsidP="00E95F64">
      <w:pPr>
        <w:keepNext/>
        <w:keepLines/>
        <w:suppressAutoHyphens/>
        <w:spacing w:after="0" w:line="240" w:lineRule="auto"/>
        <w:jc w:val="center"/>
        <w:outlineLvl w:val="0"/>
        <w:rPr>
          <w:rFonts w:ascii="Times New Roman" w:eastAsia="Times New Roman" w:hAnsi="Times New Roman" w:cs="Times New Roman"/>
          <w:b/>
          <w:lang w:eastAsia="ar-SA"/>
        </w:rPr>
      </w:pPr>
      <w:r w:rsidRPr="00E95F64">
        <w:rPr>
          <w:rFonts w:ascii="Times New Roman" w:eastAsia="Times New Roman" w:hAnsi="Times New Roman" w:cs="Times New Roman"/>
          <w:b/>
          <w:lang w:eastAsia="ar-SA"/>
        </w:rPr>
        <w:t>Zmiana Umowy</w:t>
      </w:r>
    </w:p>
    <w:p w14:paraId="79A504B9" w14:textId="77777777" w:rsidR="00E95F64" w:rsidRPr="00E95F64" w:rsidRDefault="00E95F64" w:rsidP="00E95F64">
      <w:pPr>
        <w:keepNext/>
        <w:keepLines/>
        <w:suppressAutoHyphens/>
        <w:spacing w:after="0" w:line="240" w:lineRule="auto"/>
        <w:jc w:val="center"/>
        <w:outlineLvl w:val="0"/>
        <w:rPr>
          <w:rFonts w:ascii="Times New Roman" w:eastAsia="Times New Roman" w:hAnsi="Times New Roman" w:cs="Times New Roman"/>
          <w:b/>
          <w:lang w:eastAsia="ar-SA"/>
        </w:rPr>
      </w:pPr>
    </w:p>
    <w:p w14:paraId="69D6D0F7" w14:textId="77777777" w:rsidR="00FD09ED" w:rsidRPr="009E03F6" w:rsidRDefault="00FD09ED" w:rsidP="00FD09ED">
      <w:pPr>
        <w:pStyle w:val="Akapitzlist"/>
        <w:numPr>
          <w:ilvl w:val="0"/>
          <w:numId w:val="36"/>
        </w:numPr>
        <w:tabs>
          <w:tab w:val="left" w:pos="0"/>
        </w:tabs>
        <w:spacing w:after="0" w:line="240" w:lineRule="auto"/>
        <w:ind w:left="0" w:hanging="284"/>
        <w:jc w:val="both"/>
        <w:rPr>
          <w:rFonts w:ascii="Times New Roman" w:eastAsia="Times New Roman" w:hAnsi="Times New Roman" w:cs="Times New Roman"/>
          <w:b/>
          <w:bCs/>
        </w:rPr>
      </w:pPr>
      <w:r w:rsidRPr="009E03F6">
        <w:rPr>
          <w:rFonts w:ascii="Times New Roman" w:eastAsia="Times New Roman" w:hAnsi="Times New Roman" w:cs="Times New Roman"/>
        </w:rPr>
        <w:t>Zmiana postanowień umowy zawartej może nastąpić wyłącznie, za zgoda stron wyrażoną na piśmie w formie aneksu do umowy, pod rygorem nieważności zmiany.</w:t>
      </w:r>
    </w:p>
    <w:p w14:paraId="711B7057" w14:textId="77777777" w:rsidR="00FD09ED" w:rsidRPr="009E03F6" w:rsidRDefault="00FD09ED" w:rsidP="00FD09ED">
      <w:pPr>
        <w:pStyle w:val="Akapitzlist"/>
        <w:numPr>
          <w:ilvl w:val="0"/>
          <w:numId w:val="36"/>
        </w:numPr>
        <w:tabs>
          <w:tab w:val="left" w:pos="0"/>
        </w:tabs>
        <w:spacing w:after="0" w:line="240" w:lineRule="auto"/>
        <w:ind w:left="0" w:hanging="284"/>
        <w:jc w:val="both"/>
        <w:rPr>
          <w:rFonts w:ascii="Times New Roman" w:eastAsia="Times New Roman" w:hAnsi="Times New Roman" w:cs="Times New Roman"/>
          <w:b/>
          <w:bCs/>
        </w:rPr>
      </w:pPr>
      <w:r w:rsidRPr="009E03F6">
        <w:rPr>
          <w:rFonts w:ascii="Times New Roman" w:eastAsia="Times New Roman" w:hAnsi="Times New Roman" w:cs="Times New Roman"/>
        </w:rPr>
        <w:t>Zmiany przewidziane w umowie mogą być inicjowane przez Zamawiającego lub przez Wykonawcę.</w:t>
      </w:r>
    </w:p>
    <w:p w14:paraId="44B1A6ED" w14:textId="77777777" w:rsidR="00FD09ED" w:rsidRPr="009E03F6" w:rsidRDefault="00FD09ED" w:rsidP="00FD09ED">
      <w:pPr>
        <w:pStyle w:val="Akapitzlist"/>
        <w:numPr>
          <w:ilvl w:val="0"/>
          <w:numId w:val="36"/>
        </w:numPr>
        <w:tabs>
          <w:tab w:val="left" w:pos="0"/>
        </w:tabs>
        <w:spacing w:after="0" w:line="240" w:lineRule="auto"/>
        <w:ind w:left="0" w:hanging="284"/>
        <w:jc w:val="both"/>
        <w:rPr>
          <w:rFonts w:ascii="Times New Roman" w:eastAsia="Times New Roman" w:hAnsi="Times New Roman" w:cs="Times New Roman"/>
          <w:b/>
          <w:bCs/>
        </w:rPr>
      </w:pPr>
      <w:r w:rsidRPr="009E03F6">
        <w:rPr>
          <w:rFonts w:ascii="Times New Roman" w:eastAsia="Arial Unicode MS" w:hAnsi="Times New Roman" w:cs="Times New Roman"/>
          <w:kern w:val="2"/>
          <w:lang w:eastAsia="zh-CN" w:bidi="hi-IN"/>
        </w:rPr>
        <w:t xml:space="preserve">Zamawiający, poza przypadkami określonymi w art. 455 ustawy </w:t>
      </w:r>
      <w:proofErr w:type="spellStart"/>
      <w:r w:rsidRPr="009E03F6">
        <w:rPr>
          <w:rFonts w:ascii="Times New Roman" w:eastAsia="Arial Unicode MS" w:hAnsi="Times New Roman" w:cs="Times New Roman"/>
          <w:kern w:val="2"/>
          <w:lang w:eastAsia="zh-CN" w:bidi="hi-IN"/>
        </w:rPr>
        <w:t>pzp</w:t>
      </w:r>
      <w:proofErr w:type="spellEnd"/>
      <w:r w:rsidRPr="009E03F6">
        <w:rPr>
          <w:rFonts w:ascii="Times New Roman" w:eastAsia="Arial Unicode MS" w:hAnsi="Times New Roman" w:cs="Times New Roman"/>
          <w:kern w:val="2"/>
          <w:lang w:eastAsia="zh-CN" w:bidi="hi-IN"/>
        </w:rPr>
        <w:t>, dopuszcza możliwość zmian umowy w zakresie dotyczącym</w:t>
      </w:r>
      <w:r w:rsidRPr="009E03F6">
        <w:rPr>
          <w:rFonts w:ascii="Times New Roman" w:eastAsia="Times New Roman" w:hAnsi="Times New Roman" w:cs="Times New Roman"/>
        </w:rPr>
        <w:t>:</w:t>
      </w:r>
    </w:p>
    <w:p w14:paraId="6E5DAC89" w14:textId="77777777" w:rsidR="00FD09ED" w:rsidRPr="009E03F6" w:rsidRDefault="00FD09ED" w:rsidP="00FD09ED">
      <w:pPr>
        <w:pStyle w:val="Akapitzlist"/>
        <w:numPr>
          <w:ilvl w:val="0"/>
          <w:numId w:val="38"/>
        </w:numPr>
        <w:autoSpaceDE w:val="0"/>
        <w:autoSpaceDN w:val="0"/>
        <w:adjustRightInd w:val="0"/>
        <w:spacing w:after="0" w:line="240" w:lineRule="auto"/>
        <w:ind w:left="993" w:hanging="426"/>
        <w:jc w:val="both"/>
        <w:rPr>
          <w:rFonts w:ascii="Times New Roman" w:eastAsia="Droid Sans Fallback" w:hAnsi="Times New Roman" w:cs="Times New Roman"/>
        </w:rPr>
      </w:pPr>
      <w:r w:rsidRPr="009E03F6">
        <w:rPr>
          <w:rFonts w:ascii="Times New Roman" w:eastAsia="Droid Sans Fallback" w:hAnsi="Times New Roman" w:cs="Times New Roman"/>
        </w:rPr>
        <w:t>parametrów technicznych i jakościowych oraz ilościowych przedmiotu umowy lub jego części – w sytuacji wystąpienia siły wyższej uniemożliwiającej wykonywanie przedmiotu umowy zgodnie z postanowieniami umowy;</w:t>
      </w:r>
    </w:p>
    <w:p w14:paraId="1AB0E6D4" w14:textId="77777777" w:rsidR="00FD09ED" w:rsidRPr="009E03F6" w:rsidRDefault="00FD09ED" w:rsidP="00FD09ED">
      <w:pPr>
        <w:pStyle w:val="Akapitzlist"/>
        <w:numPr>
          <w:ilvl w:val="0"/>
          <w:numId w:val="38"/>
        </w:numPr>
        <w:autoSpaceDE w:val="0"/>
        <w:autoSpaceDN w:val="0"/>
        <w:adjustRightInd w:val="0"/>
        <w:spacing w:after="0" w:line="240" w:lineRule="auto"/>
        <w:ind w:left="993" w:hanging="426"/>
        <w:jc w:val="both"/>
        <w:rPr>
          <w:rFonts w:ascii="Times New Roman" w:eastAsia="Droid Sans Fallback" w:hAnsi="Times New Roman" w:cs="Times New Roman"/>
        </w:rPr>
      </w:pPr>
      <w:r w:rsidRPr="009E03F6">
        <w:rPr>
          <w:rFonts w:ascii="Times New Roman" w:hAnsi="Times New Roman" w:cs="Times New Roman"/>
        </w:rPr>
        <w:t>zmiana jest konieczna ze względu na brak dostępności produktów/surowców niezbędnych do wytworzenia zaoferowanego asortymentu, spowodowanego w szczególności zaprzestaniem produkcji,</w:t>
      </w:r>
    </w:p>
    <w:p w14:paraId="0F940B97" w14:textId="77777777" w:rsidR="00FD09ED" w:rsidRPr="009E03F6" w:rsidRDefault="00FD09ED" w:rsidP="00FD09ED">
      <w:pPr>
        <w:pStyle w:val="Akapitzlist"/>
        <w:numPr>
          <w:ilvl w:val="0"/>
          <w:numId w:val="38"/>
        </w:numPr>
        <w:autoSpaceDE w:val="0"/>
        <w:autoSpaceDN w:val="0"/>
        <w:adjustRightInd w:val="0"/>
        <w:spacing w:after="0" w:line="240" w:lineRule="auto"/>
        <w:ind w:left="993" w:hanging="426"/>
        <w:jc w:val="both"/>
        <w:rPr>
          <w:rFonts w:ascii="Times New Roman" w:eastAsia="Droid Sans Fallback" w:hAnsi="Times New Roman" w:cs="Times New Roman"/>
        </w:rPr>
      </w:pPr>
      <w:r w:rsidRPr="009E03F6">
        <w:rPr>
          <w:rFonts w:ascii="Times New Roman" w:eastAsia="Times New Roman" w:hAnsi="Times New Roman" w:cs="Times New Roman"/>
          <w:bCs/>
        </w:rPr>
        <w:t xml:space="preserve">dostępności przedmiotu umowy lub jego części na rynku spowodowanej zaprzestaniem produkcji lub wycofaniem z rynku, </w:t>
      </w:r>
      <w:r w:rsidRPr="009E03F6">
        <w:rPr>
          <w:rFonts w:ascii="Times New Roman" w:hAnsi="Times New Roman" w:cs="Times New Roman"/>
          <w:color w:val="000000"/>
        </w:rPr>
        <w:t xml:space="preserve">o ile Wykonawca dochował należytej staranności, w ich pozyskaniu. W takim przypadku Wykonawca może dostarczyć przedmiot umowy który spełnia wymogi opisane w SWZ i załącznikach pod warunkiem wykazania przez wykonawcę zgodności przedmiotu zamówienia z wymogami zamawiającego oraz przedstawienia dla zastępczego przedmiotu umowy lub części wszystkich dokumentów wymaganych w postępowaniu o udzieleniu zamówienia publicznego i niniejszej umowie. </w:t>
      </w:r>
    </w:p>
    <w:p w14:paraId="3D8D58A7" w14:textId="77777777" w:rsidR="00FD09ED" w:rsidRPr="009E03F6" w:rsidRDefault="00FD09ED" w:rsidP="00FD09ED">
      <w:pPr>
        <w:pStyle w:val="Akapitzlist"/>
        <w:numPr>
          <w:ilvl w:val="0"/>
          <w:numId w:val="38"/>
        </w:numPr>
        <w:autoSpaceDE w:val="0"/>
        <w:autoSpaceDN w:val="0"/>
        <w:adjustRightInd w:val="0"/>
        <w:spacing w:after="0" w:line="240" w:lineRule="auto"/>
        <w:ind w:left="993" w:hanging="426"/>
        <w:jc w:val="both"/>
        <w:rPr>
          <w:rFonts w:ascii="Times New Roman" w:eastAsia="Droid Sans Fallback" w:hAnsi="Times New Roman" w:cs="Times New Roman"/>
        </w:rPr>
      </w:pPr>
      <w:r w:rsidRPr="009E03F6">
        <w:rPr>
          <w:rFonts w:ascii="Times New Roman" w:eastAsia="Times New Roman" w:hAnsi="Times New Roman" w:cs="Times New Roman"/>
          <w:bCs/>
        </w:rPr>
        <w:t>pojawienie się na rynku części, materiałów nowszej generacji, pozwalających na zaoszczędzenie czasu i kosztów realizacji przedmiotu zamówienia lub czasu i kosztów eksploatacji przedmiotu zamówienia na którą wyraził zgodę Zamawiający,</w:t>
      </w:r>
    </w:p>
    <w:p w14:paraId="728ECC5E" w14:textId="77777777" w:rsidR="00FD09ED" w:rsidRPr="009E03F6" w:rsidRDefault="00FD09ED" w:rsidP="00FD09ED">
      <w:pPr>
        <w:pStyle w:val="Akapitzlist"/>
        <w:numPr>
          <w:ilvl w:val="0"/>
          <w:numId w:val="38"/>
        </w:numPr>
        <w:autoSpaceDE w:val="0"/>
        <w:autoSpaceDN w:val="0"/>
        <w:adjustRightInd w:val="0"/>
        <w:spacing w:after="0" w:line="240" w:lineRule="auto"/>
        <w:ind w:left="993" w:hanging="426"/>
        <w:jc w:val="both"/>
        <w:rPr>
          <w:rFonts w:ascii="Times New Roman" w:eastAsia="Droid Sans Fallback" w:hAnsi="Times New Roman" w:cs="Times New Roman"/>
        </w:rPr>
      </w:pPr>
      <w:r w:rsidRPr="009E03F6">
        <w:rPr>
          <w:rFonts w:ascii="Times New Roman" w:eastAsia="Droid Sans Fallback" w:hAnsi="Times New Roman" w:cs="Times New Roman"/>
        </w:rPr>
        <w:t>w zakresie terminu wykonania przedmiotu umowy w następujących sytuacjach:</w:t>
      </w:r>
    </w:p>
    <w:p w14:paraId="6B4319D9" w14:textId="77777777" w:rsidR="00FD09ED" w:rsidRPr="009E03F6" w:rsidRDefault="00FD09ED" w:rsidP="00FD09ED">
      <w:pPr>
        <w:pStyle w:val="Akapitzlist"/>
        <w:numPr>
          <w:ilvl w:val="1"/>
          <w:numId w:val="38"/>
        </w:numPr>
        <w:autoSpaceDE w:val="0"/>
        <w:autoSpaceDN w:val="0"/>
        <w:adjustRightInd w:val="0"/>
        <w:spacing w:after="0" w:line="240" w:lineRule="auto"/>
        <w:ind w:left="1418" w:hanging="425"/>
        <w:jc w:val="both"/>
        <w:rPr>
          <w:rFonts w:ascii="Times New Roman" w:eastAsia="Droid Sans Fallback" w:hAnsi="Times New Roman" w:cs="Times New Roman"/>
        </w:rPr>
      </w:pPr>
      <w:r w:rsidRPr="009E03F6">
        <w:rPr>
          <w:rFonts w:ascii="Times New Roman" w:eastAsia="Droid Sans Fallback" w:hAnsi="Times New Roman" w:cs="Times New Roman"/>
        </w:rPr>
        <w:t>w sytuacji wystąpienia przyczyn, z powodu których niemożliwe będzie wykonywanie przez Wykonawcę jego zobowiązań w następstwie okoliczności, za które odpowiedzialność ponosi Zamawiający;</w:t>
      </w:r>
    </w:p>
    <w:p w14:paraId="084382A9" w14:textId="77777777" w:rsidR="00FD09ED" w:rsidRPr="009E03F6" w:rsidRDefault="00FD09ED" w:rsidP="00FD09ED">
      <w:pPr>
        <w:pStyle w:val="Akapitzlist"/>
        <w:numPr>
          <w:ilvl w:val="1"/>
          <w:numId w:val="38"/>
        </w:numPr>
        <w:autoSpaceDE w:val="0"/>
        <w:autoSpaceDN w:val="0"/>
        <w:adjustRightInd w:val="0"/>
        <w:spacing w:after="0" w:line="240" w:lineRule="auto"/>
        <w:ind w:left="1418" w:hanging="425"/>
        <w:jc w:val="both"/>
        <w:rPr>
          <w:rFonts w:ascii="Times New Roman" w:eastAsia="Droid Sans Fallback" w:hAnsi="Times New Roman" w:cs="Times New Roman"/>
        </w:rPr>
      </w:pPr>
      <w:r w:rsidRPr="009E03F6">
        <w:rPr>
          <w:rFonts w:ascii="Times New Roman" w:eastAsia="Droid Sans Fallback" w:hAnsi="Times New Roman" w:cs="Times New Roman"/>
        </w:rPr>
        <w:t>w sytuacji wystąpienia siły wyższej uniemożliwiającej wykonywanie przedmiotu umowy zgodnie z postanowieniami umowy;</w:t>
      </w:r>
    </w:p>
    <w:p w14:paraId="20F8455E" w14:textId="77777777" w:rsidR="00FD09ED" w:rsidRPr="009E03F6" w:rsidRDefault="00FD09ED" w:rsidP="00FD09ED">
      <w:pPr>
        <w:pStyle w:val="Akapitzlist"/>
        <w:numPr>
          <w:ilvl w:val="1"/>
          <w:numId w:val="38"/>
        </w:numPr>
        <w:autoSpaceDE w:val="0"/>
        <w:autoSpaceDN w:val="0"/>
        <w:adjustRightInd w:val="0"/>
        <w:spacing w:after="0" w:line="240" w:lineRule="auto"/>
        <w:ind w:left="1418" w:hanging="425"/>
        <w:jc w:val="both"/>
        <w:rPr>
          <w:rFonts w:ascii="Times New Roman" w:eastAsia="Droid Sans Fallback" w:hAnsi="Times New Roman" w:cs="Times New Roman"/>
        </w:rPr>
      </w:pPr>
      <w:r w:rsidRPr="009E03F6">
        <w:rPr>
          <w:rFonts w:ascii="Times New Roman" w:eastAsia="Times New Roman" w:hAnsi="Times New Roman" w:cs="Times New Roman"/>
          <w:bCs/>
        </w:rPr>
        <w:t>będących wynikiem zmiany obowiązujących przepisów,</w:t>
      </w:r>
    </w:p>
    <w:p w14:paraId="6F89F4EC" w14:textId="77777777" w:rsidR="00FD09ED" w:rsidRPr="009E03F6" w:rsidRDefault="00FD09ED" w:rsidP="00FD09ED">
      <w:pPr>
        <w:pStyle w:val="Akapitzlist"/>
        <w:numPr>
          <w:ilvl w:val="0"/>
          <w:numId w:val="38"/>
        </w:numPr>
        <w:autoSpaceDE w:val="0"/>
        <w:autoSpaceDN w:val="0"/>
        <w:adjustRightInd w:val="0"/>
        <w:spacing w:after="0" w:line="240" w:lineRule="auto"/>
        <w:ind w:left="993" w:hanging="426"/>
        <w:jc w:val="both"/>
        <w:rPr>
          <w:rFonts w:ascii="Times New Roman" w:eastAsia="Droid Sans Fallback" w:hAnsi="Times New Roman" w:cs="Times New Roman"/>
        </w:rPr>
      </w:pPr>
      <w:r w:rsidRPr="009E03F6">
        <w:rPr>
          <w:rFonts w:ascii="Times New Roman" w:eastAsia="Droid Sans Fallback" w:hAnsi="Times New Roman" w:cs="Times New Roman"/>
        </w:rPr>
        <w:t>w zakresie zmiany obowiązującej stawki podatku od towarów i usług (VAT) – w takim przypadku, zmianie ulega cena jednostkowa brutto asortymentu objętego przedmiotem umowy, a cena jednostkowa netto pozostaje bez zmian (Wykonawca zobowiązany jest poinformować Zamawiającego o zmianach stawek podatku VAT w terminie nie dłuższym, niż trzy (3) dni od daty opublikowania właściwego aktu prawnego). Zmiany ta obowiązuje od daty wejścia w życie właściwych aktów prawnych, pod warunkiem dopełnienia przez Wykonawcę obowiązku informacyjnego.</w:t>
      </w:r>
    </w:p>
    <w:p w14:paraId="1A85F068" w14:textId="77777777" w:rsidR="00FD09ED" w:rsidRPr="009E03F6" w:rsidRDefault="00FD09ED" w:rsidP="00FD09ED">
      <w:pPr>
        <w:pStyle w:val="Akapitzlist"/>
        <w:numPr>
          <w:ilvl w:val="0"/>
          <w:numId w:val="38"/>
        </w:numPr>
        <w:autoSpaceDE w:val="0"/>
        <w:autoSpaceDN w:val="0"/>
        <w:adjustRightInd w:val="0"/>
        <w:spacing w:after="0" w:line="240" w:lineRule="auto"/>
        <w:ind w:left="993" w:hanging="426"/>
        <w:jc w:val="both"/>
        <w:rPr>
          <w:rFonts w:ascii="Times New Roman" w:eastAsia="Droid Sans Fallback" w:hAnsi="Times New Roman" w:cs="Times New Roman"/>
        </w:rPr>
      </w:pPr>
      <w:r w:rsidRPr="009E03F6">
        <w:rPr>
          <w:rFonts w:ascii="Times New Roman" w:eastAsia="Times New Roman" w:hAnsi="Times New Roman" w:cs="Times New Roman"/>
          <w:bCs/>
        </w:rPr>
        <w:t>Zamawiający przewiduje możliwość zmiany umowy, w przypadku zaistnienia siły wyższej (powódź, pożar, zamieszki, strajki, ataki terrorystyczne,) mającej wpływ na realizację umowy.</w:t>
      </w:r>
    </w:p>
    <w:p w14:paraId="1F648433" w14:textId="77777777" w:rsidR="00FD09ED" w:rsidRPr="009E03F6" w:rsidRDefault="00FD09ED" w:rsidP="00FD09ED">
      <w:pPr>
        <w:pStyle w:val="Akapitzlist"/>
        <w:widowControl w:val="0"/>
        <w:numPr>
          <w:ilvl w:val="0"/>
          <w:numId w:val="36"/>
        </w:numPr>
        <w:autoSpaceDE w:val="0"/>
        <w:autoSpaceDN w:val="0"/>
        <w:adjustRightInd w:val="0"/>
        <w:spacing w:after="0" w:line="240" w:lineRule="auto"/>
        <w:ind w:left="284"/>
        <w:jc w:val="both"/>
        <w:rPr>
          <w:rFonts w:ascii="Times New Roman" w:eastAsia="Times New Roman" w:hAnsi="Times New Roman" w:cs="Times New Roman"/>
          <w:bCs/>
        </w:rPr>
      </w:pPr>
      <w:r w:rsidRPr="009E03F6">
        <w:rPr>
          <w:rFonts w:ascii="Times New Roman" w:eastAsia="Times New Roman" w:hAnsi="Times New Roman" w:cs="Times New Roman"/>
          <w:bCs/>
        </w:rPr>
        <w:t xml:space="preserve">Przedłużenie terminu wykonania umowy nie daje Wykonawcy prawa do dodatkowego wynagrodzenia. </w:t>
      </w:r>
    </w:p>
    <w:p w14:paraId="6E3057C4" w14:textId="77777777" w:rsidR="00FD09ED" w:rsidRPr="009E03F6" w:rsidRDefault="00FD09ED" w:rsidP="00FD09ED">
      <w:pPr>
        <w:pStyle w:val="Akapitzlist"/>
        <w:widowControl w:val="0"/>
        <w:numPr>
          <w:ilvl w:val="0"/>
          <w:numId w:val="36"/>
        </w:numPr>
        <w:autoSpaceDE w:val="0"/>
        <w:autoSpaceDN w:val="0"/>
        <w:adjustRightInd w:val="0"/>
        <w:spacing w:after="0" w:line="240" w:lineRule="auto"/>
        <w:ind w:left="284"/>
        <w:jc w:val="both"/>
        <w:rPr>
          <w:rFonts w:ascii="Times New Roman" w:hAnsi="Times New Roman" w:cs="Times New Roman"/>
          <w:color w:val="000000"/>
        </w:rPr>
      </w:pPr>
      <w:r w:rsidRPr="009E03F6">
        <w:rPr>
          <w:rFonts w:ascii="Times New Roman" w:hAnsi="Times New Roman" w:cs="Times New Roman"/>
          <w:color w:val="000000"/>
        </w:rPr>
        <w:t xml:space="preserve">Wszystkie powyższe zmiany są zmianami, na które Zamawiający może ale nie musi wyrazić zgody. Wykonawcy nie przysługuje żadne roszczenie w tym zakresie. </w:t>
      </w:r>
    </w:p>
    <w:p w14:paraId="4FA3DFBB" w14:textId="77777777" w:rsidR="00FD09ED" w:rsidRPr="009E03F6" w:rsidRDefault="00FD09ED" w:rsidP="00FD09ED">
      <w:pPr>
        <w:pStyle w:val="Akapitzlist"/>
        <w:numPr>
          <w:ilvl w:val="0"/>
          <w:numId w:val="36"/>
        </w:numPr>
        <w:tabs>
          <w:tab w:val="left" w:pos="0"/>
        </w:tabs>
        <w:spacing w:after="0" w:line="240" w:lineRule="auto"/>
        <w:ind w:left="284"/>
        <w:jc w:val="both"/>
        <w:rPr>
          <w:rFonts w:ascii="Times New Roman" w:eastAsia="Times New Roman" w:hAnsi="Times New Roman" w:cs="Times New Roman"/>
          <w:bCs/>
        </w:rPr>
      </w:pPr>
      <w:r w:rsidRPr="009E03F6">
        <w:rPr>
          <w:rFonts w:ascii="Times New Roman" w:eastAsia="Times New Roman" w:hAnsi="Times New Roman" w:cs="Times New Roman"/>
          <w:bCs/>
        </w:rPr>
        <w:t>Nie stanowi zmiany umowy w rozumieniu art. 454 ustawy w szczególności:</w:t>
      </w:r>
    </w:p>
    <w:p w14:paraId="5CCAE791" w14:textId="77777777" w:rsidR="00FD09ED" w:rsidRPr="009E03F6" w:rsidRDefault="00FD09ED" w:rsidP="00FD09ED">
      <w:pPr>
        <w:pStyle w:val="Akapitzlist"/>
        <w:numPr>
          <w:ilvl w:val="0"/>
          <w:numId w:val="37"/>
        </w:numPr>
        <w:tabs>
          <w:tab w:val="left" w:pos="284"/>
        </w:tabs>
        <w:spacing w:after="0" w:line="240" w:lineRule="auto"/>
        <w:ind w:left="567" w:firstLine="131"/>
        <w:jc w:val="both"/>
        <w:rPr>
          <w:rFonts w:ascii="Times New Roman" w:eastAsia="Times New Roman" w:hAnsi="Times New Roman" w:cs="Times New Roman"/>
          <w:bCs/>
        </w:rPr>
      </w:pPr>
      <w:r w:rsidRPr="009E03F6">
        <w:rPr>
          <w:rFonts w:ascii="Times New Roman" w:eastAsia="Times New Roman" w:hAnsi="Times New Roman" w:cs="Times New Roman"/>
          <w:bCs/>
        </w:rPr>
        <w:t>zmiana danych teleadresowych strony umowy,</w:t>
      </w:r>
    </w:p>
    <w:p w14:paraId="3D1E112E" w14:textId="276D3457" w:rsidR="00FD09ED" w:rsidRPr="00FD09ED" w:rsidRDefault="00FD09ED" w:rsidP="00FD09ED">
      <w:pPr>
        <w:pStyle w:val="Akapitzlist"/>
        <w:numPr>
          <w:ilvl w:val="0"/>
          <w:numId w:val="37"/>
        </w:numPr>
        <w:tabs>
          <w:tab w:val="left" w:pos="284"/>
        </w:tabs>
        <w:spacing w:after="0" w:line="240" w:lineRule="auto"/>
        <w:ind w:left="567" w:firstLine="131"/>
        <w:jc w:val="both"/>
        <w:rPr>
          <w:rFonts w:ascii="Times New Roman" w:eastAsia="Times New Roman" w:hAnsi="Times New Roman" w:cs="Times New Roman"/>
          <w:bCs/>
        </w:rPr>
      </w:pPr>
      <w:r w:rsidRPr="009E03F6">
        <w:rPr>
          <w:rFonts w:ascii="Times New Roman" w:eastAsia="Times New Roman" w:hAnsi="Times New Roman" w:cs="Times New Roman"/>
          <w:bCs/>
        </w:rPr>
        <w:t>zmiana danych związanych z obsługą administracyjno-prawna umowy (np. zmiana rachunku bankowego, sposobu opisywania faktur).</w:t>
      </w:r>
    </w:p>
    <w:p w14:paraId="69323605" w14:textId="77777777" w:rsidR="00042640" w:rsidRDefault="00042640" w:rsidP="00042640"/>
    <w:p w14:paraId="7026EB74" w14:textId="77777777" w:rsidR="00D8407B" w:rsidRDefault="00D8407B" w:rsidP="00042640"/>
    <w:p w14:paraId="12C0AC8E" w14:textId="77777777" w:rsidR="00D8407B" w:rsidRDefault="00D8407B" w:rsidP="00042640"/>
    <w:p w14:paraId="718E86C2" w14:textId="7A4D91D7" w:rsidR="00FD09ED" w:rsidRDefault="00FD09ED" w:rsidP="00FD09ED">
      <w:pPr>
        <w:tabs>
          <w:tab w:val="left" w:pos="720"/>
        </w:tabs>
        <w:spacing w:after="0"/>
        <w:jc w:val="center"/>
        <w:rPr>
          <w:rFonts w:ascii="Times New Roman" w:eastAsia="Times New Roman" w:hAnsi="Times New Roman" w:cs="Times New Roman"/>
          <w:b/>
          <w:bCs/>
        </w:rPr>
      </w:pPr>
      <w:r w:rsidRPr="00A669C2">
        <w:rPr>
          <w:rFonts w:ascii="Times New Roman" w:eastAsia="Times New Roman" w:hAnsi="Times New Roman" w:cs="Times New Roman"/>
          <w:b/>
          <w:bCs/>
        </w:rPr>
        <w:lastRenderedPageBreak/>
        <w:t>§ 1</w:t>
      </w:r>
      <w:r w:rsidR="00A419E6">
        <w:rPr>
          <w:rFonts w:ascii="Times New Roman" w:eastAsia="Times New Roman" w:hAnsi="Times New Roman" w:cs="Times New Roman"/>
          <w:b/>
          <w:bCs/>
        </w:rPr>
        <w:t>8</w:t>
      </w:r>
      <w:r>
        <w:rPr>
          <w:rFonts w:ascii="Times New Roman" w:eastAsia="Times New Roman" w:hAnsi="Times New Roman" w:cs="Times New Roman"/>
          <w:b/>
          <w:bCs/>
        </w:rPr>
        <w:t xml:space="preserve"> </w:t>
      </w:r>
    </w:p>
    <w:p w14:paraId="19BC2780" w14:textId="64E12BA6" w:rsidR="00FD09ED" w:rsidRPr="009E03F6" w:rsidRDefault="00FD09ED" w:rsidP="00FD09ED">
      <w:pPr>
        <w:tabs>
          <w:tab w:val="left" w:pos="720"/>
        </w:tabs>
        <w:spacing w:after="0"/>
        <w:jc w:val="center"/>
        <w:rPr>
          <w:rFonts w:ascii="Times New Roman" w:eastAsia="Times New Roman" w:hAnsi="Times New Roman" w:cs="Times New Roman"/>
          <w:b/>
          <w:bCs/>
        </w:rPr>
      </w:pPr>
      <w:r w:rsidRPr="009E03F6">
        <w:rPr>
          <w:rFonts w:ascii="Times New Roman" w:eastAsia="Times New Roman" w:hAnsi="Times New Roman" w:cs="Times New Roman"/>
          <w:b/>
          <w:bCs/>
        </w:rPr>
        <w:t>P</w:t>
      </w:r>
      <w:r>
        <w:rPr>
          <w:rFonts w:ascii="Times New Roman" w:eastAsia="Times New Roman" w:hAnsi="Times New Roman" w:cs="Times New Roman"/>
          <w:b/>
          <w:bCs/>
        </w:rPr>
        <w:t>ostanowienia końcowe</w:t>
      </w:r>
    </w:p>
    <w:p w14:paraId="62441118" w14:textId="77777777" w:rsidR="00FD09ED" w:rsidRPr="009E03F6" w:rsidRDefault="00FD09ED" w:rsidP="00FD09ED">
      <w:pPr>
        <w:tabs>
          <w:tab w:val="left" w:pos="720"/>
        </w:tabs>
        <w:spacing w:after="0"/>
        <w:jc w:val="center"/>
        <w:rPr>
          <w:rFonts w:ascii="Times New Roman" w:eastAsia="Times New Roman" w:hAnsi="Times New Roman" w:cs="Times New Roman"/>
          <w:b/>
          <w:bCs/>
        </w:rPr>
      </w:pPr>
      <w:bookmarkStart w:id="11" w:name="_Hlk185415085"/>
    </w:p>
    <w:bookmarkEnd w:id="11"/>
    <w:p w14:paraId="6850BD61" w14:textId="77777777" w:rsidR="00FD09ED" w:rsidRPr="009E03F6" w:rsidRDefault="00FD09ED" w:rsidP="00FD09ED">
      <w:pPr>
        <w:pStyle w:val="Akapitzlist"/>
        <w:numPr>
          <w:ilvl w:val="0"/>
          <w:numId w:val="39"/>
        </w:numPr>
        <w:spacing w:after="0" w:line="240" w:lineRule="auto"/>
        <w:ind w:left="284" w:hanging="284"/>
        <w:rPr>
          <w:rFonts w:ascii="Times New Roman" w:eastAsia="Times New Roman" w:hAnsi="Times New Roman" w:cs="Times New Roman"/>
          <w:b/>
          <w:bCs/>
        </w:rPr>
      </w:pPr>
      <w:r w:rsidRPr="009E03F6">
        <w:rPr>
          <w:rFonts w:ascii="Times New Roman" w:eastAsia="Times New Roman" w:hAnsi="Times New Roman" w:cs="Times New Roman"/>
        </w:rPr>
        <w:t>Wszelkie zmiany niniejszej umowy wymagają formy pisemnej pod rygorem nieważności.</w:t>
      </w:r>
    </w:p>
    <w:p w14:paraId="7C7E0F25" w14:textId="77777777" w:rsidR="00FD09ED" w:rsidRPr="009E03F6" w:rsidRDefault="00FD09ED" w:rsidP="00FD09ED">
      <w:pPr>
        <w:pStyle w:val="Akapitzlist"/>
        <w:numPr>
          <w:ilvl w:val="0"/>
          <w:numId w:val="39"/>
        </w:numPr>
        <w:spacing w:after="0" w:line="240" w:lineRule="auto"/>
        <w:ind w:left="284" w:hanging="284"/>
        <w:jc w:val="both"/>
        <w:rPr>
          <w:rFonts w:ascii="Times New Roman" w:eastAsia="Times New Roman" w:hAnsi="Times New Roman" w:cs="Times New Roman"/>
          <w:b/>
          <w:bCs/>
        </w:rPr>
      </w:pPr>
      <w:r w:rsidRPr="009E03F6">
        <w:rPr>
          <w:rFonts w:ascii="Times New Roman" w:eastAsia="Times New Roman" w:hAnsi="Times New Roman" w:cs="Times New Roman"/>
        </w:rPr>
        <w:t>W zakresie nieuregulowanym w umowie maja zastosowanie obowiązujące przepisy, a w szczególności: Prawo zamówień publicznych oraz Kodeks cywilny.</w:t>
      </w:r>
    </w:p>
    <w:p w14:paraId="0B1807A3" w14:textId="77777777" w:rsidR="00FD09ED" w:rsidRPr="009E03F6" w:rsidRDefault="00FD09ED" w:rsidP="00FD09ED">
      <w:pPr>
        <w:pStyle w:val="Akapitzlist"/>
        <w:numPr>
          <w:ilvl w:val="0"/>
          <w:numId w:val="39"/>
        </w:numPr>
        <w:spacing w:after="0" w:line="240" w:lineRule="auto"/>
        <w:ind w:left="284" w:hanging="284"/>
        <w:rPr>
          <w:rFonts w:ascii="Times New Roman" w:eastAsia="Times New Roman" w:hAnsi="Times New Roman" w:cs="Times New Roman"/>
          <w:b/>
          <w:bCs/>
        </w:rPr>
      </w:pPr>
      <w:r w:rsidRPr="009E03F6">
        <w:rPr>
          <w:rFonts w:ascii="Times New Roman" w:eastAsia="Times New Roman" w:hAnsi="Times New Roman" w:cs="Times New Roman"/>
        </w:rPr>
        <w:t>Strony oświadczają, że wszelkie spory mogące wyniknąć w związku z realizacją niniejszej umowy, będą rozwiązywać przede wszystkim polubownie.</w:t>
      </w:r>
    </w:p>
    <w:p w14:paraId="33E9C22C" w14:textId="77777777" w:rsidR="00FD09ED" w:rsidRPr="009E03F6" w:rsidRDefault="00FD09ED" w:rsidP="00FD09ED">
      <w:pPr>
        <w:pStyle w:val="Akapitzlist"/>
        <w:numPr>
          <w:ilvl w:val="0"/>
          <w:numId w:val="39"/>
        </w:numPr>
        <w:spacing w:after="0" w:line="240" w:lineRule="auto"/>
        <w:ind w:left="284" w:hanging="284"/>
        <w:jc w:val="both"/>
        <w:rPr>
          <w:rFonts w:ascii="Times New Roman" w:eastAsia="Times New Roman" w:hAnsi="Times New Roman" w:cs="Times New Roman"/>
          <w:b/>
          <w:bCs/>
        </w:rPr>
      </w:pPr>
      <w:r w:rsidRPr="009E03F6">
        <w:rPr>
          <w:rFonts w:ascii="Times New Roman" w:eastAsia="Times New Roman" w:hAnsi="Times New Roman" w:cs="Times New Roman"/>
        </w:rPr>
        <w:t>W przypadku braku możliwości osiągnięcia porozumienia wszelkie ewentualne spory będą rozstrzygane przez sąd właściwy dla siedziby Zamawiającego.</w:t>
      </w:r>
    </w:p>
    <w:p w14:paraId="29CAD02D" w14:textId="77777777" w:rsidR="00FD09ED" w:rsidRPr="00E64770" w:rsidRDefault="00FD09ED" w:rsidP="00FD09ED">
      <w:pPr>
        <w:numPr>
          <w:ilvl w:val="0"/>
          <w:numId w:val="39"/>
        </w:numPr>
        <w:spacing w:after="0" w:line="240" w:lineRule="auto"/>
        <w:ind w:left="284"/>
        <w:jc w:val="both"/>
        <w:rPr>
          <w:rFonts w:ascii="Times New Roman" w:hAnsi="Times New Roman" w:cs="Times New Roman"/>
        </w:rPr>
      </w:pPr>
      <w:r w:rsidRPr="00E64770">
        <w:rPr>
          <w:rFonts w:ascii="Times New Roman" w:hAnsi="Times New Roman" w:cs="Times New Roman"/>
        </w:rPr>
        <w:t>Umowę sporządzono w 3 jednobrzmiących egzemplarzach – 2 egz. dla Zamawiającego i 1 egz. dla Wykonawcy.</w:t>
      </w:r>
    </w:p>
    <w:p w14:paraId="1FE192B4" w14:textId="77777777" w:rsidR="00FD09ED" w:rsidRDefault="00FD09ED" w:rsidP="00FD09ED">
      <w:pPr>
        <w:spacing w:after="0"/>
        <w:jc w:val="both"/>
        <w:rPr>
          <w:rFonts w:ascii="Times New Roman" w:eastAsia="Times New Roman" w:hAnsi="Times New Roman" w:cs="Times New Roman"/>
          <w:color w:val="000000"/>
        </w:rPr>
      </w:pPr>
    </w:p>
    <w:p w14:paraId="5AF3F518" w14:textId="77777777" w:rsidR="00FD09ED" w:rsidRDefault="00FD09ED" w:rsidP="00FD09ED">
      <w:pPr>
        <w:spacing w:after="0"/>
        <w:jc w:val="both"/>
        <w:rPr>
          <w:rFonts w:ascii="Times New Roman" w:eastAsia="Times New Roman" w:hAnsi="Times New Roman" w:cs="Times New Roman"/>
          <w:color w:val="000000"/>
        </w:rPr>
      </w:pPr>
    </w:p>
    <w:p w14:paraId="4F98F631" w14:textId="77777777" w:rsidR="00FD09ED" w:rsidRDefault="00FD09ED" w:rsidP="00FD09ED">
      <w:pPr>
        <w:spacing w:after="0"/>
        <w:jc w:val="both"/>
        <w:rPr>
          <w:rFonts w:ascii="Times New Roman" w:eastAsia="Times New Roman" w:hAnsi="Times New Roman" w:cs="Times New Roman"/>
          <w:color w:val="000000"/>
        </w:rPr>
      </w:pPr>
    </w:p>
    <w:p w14:paraId="6724FC00" w14:textId="77777777" w:rsidR="00FD09ED" w:rsidRDefault="00FD09ED" w:rsidP="00FD09ED">
      <w:pPr>
        <w:spacing w:after="0"/>
        <w:jc w:val="both"/>
        <w:rPr>
          <w:rFonts w:ascii="Times New Roman" w:eastAsia="Times New Roman" w:hAnsi="Times New Roman" w:cs="Times New Roman"/>
          <w:color w:val="000000"/>
        </w:rPr>
      </w:pPr>
    </w:p>
    <w:p w14:paraId="314A13E7" w14:textId="4926137B" w:rsidR="00FD09ED" w:rsidRPr="00E64770" w:rsidRDefault="00FD09ED" w:rsidP="00FD09ED">
      <w:pPr>
        <w:spacing w:after="0"/>
        <w:jc w:val="both"/>
        <w:rPr>
          <w:rFonts w:ascii="Times New Roman" w:hAnsi="Times New Roman" w:cs="Times New Roman"/>
          <w:b/>
          <w:bCs/>
        </w:rPr>
      </w:pPr>
      <w:r w:rsidRPr="00E64770">
        <w:rPr>
          <w:rFonts w:ascii="Times New Roman" w:hAnsi="Times New Roman" w:cs="Times New Roman"/>
          <w:b/>
          <w:bCs/>
        </w:rPr>
        <w:t xml:space="preserve">      Zamawiający</w:t>
      </w:r>
      <w:r w:rsidRPr="00E64770">
        <w:rPr>
          <w:rFonts w:ascii="Times New Roman" w:hAnsi="Times New Roman" w:cs="Times New Roman"/>
          <w:b/>
          <w:bCs/>
        </w:rPr>
        <w:tab/>
      </w:r>
      <w:r w:rsidRPr="009E03F6">
        <w:rPr>
          <w:rFonts w:ascii="Times New Roman" w:hAnsi="Times New Roman" w:cs="Times New Roman"/>
        </w:rPr>
        <w:tab/>
      </w:r>
      <w:r w:rsidRPr="009E03F6">
        <w:rPr>
          <w:rFonts w:ascii="Times New Roman" w:hAnsi="Times New Roman" w:cs="Times New Roman"/>
        </w:rPr>
        <w:tab/>
      </w:r>
      <w:r w:rsidRPr="009E03F6">
        <w:rPr>
          <w:rFonts w:ascii="Times New Roman" w:hAnsi="Times New Roman" w:cs="Times New Roman"/>
        </w:rPr>
        <w:tab/>
      </w:r>
      <w:r w:rsidRPr="009E03F6">
        <w:rPr>
          <w:rFonts w:ascii="Times New Roman" w:hAnsi="Times New Roman" w:cs="Times New Roman"/>
        </w:rPr>
        <w:tab/>
      </w:r>
      <w:r w:rsidRPr="009E03F6">
        <w:rPr>
          <w:rFonts w:ascii="Times New Roman" w:hAnsi="Times New Roman" w:cs="Times New Roman"/>
        </w:rPr>
        <w:tab/>
      </w:r>
      <w:r w:rsidRPr="009E03F6">
        <w:rPr>
          <w:rFonts w:ascii="Times New Roman" w:hAnsi="Times New Roman" w:cs="Times New Roman"/>
        </w:rPr>
        <w:tab/>
      </w:r>
      <w:r w:rsidRPr="00E64770">
        <w:rPr>
          <w:rFonts w:ascii="Times New Roman" w:hAnsi="Times New Roman" w:cs="Times New Roman"/>
          <w:b/>
          <w:bCs/>
        </w:rPr>
        <w:t xml:space="preserve">            Wykonawca</w:t>
      </w:r>
    </w:p>
    <w:p w14:paraId="01EA4BCE" w14:textId="77777777" w:rsidR="00FD09ED" w:rsidRPr="009E03F6" w:rsidRDefault="00FD09ED" w:rsidP="00FD09ED">
      <w:pPr>
        <w:spacing w:after="0"/>
        <w:jc w:val="both"/>
        <w:rPr>
          <w:rFonts w:ascii="Times New Roman" w:hAnsi="Times New Roman" w:cs="Times New Roman"/>
        </w:rPr>
      </w:pPr>
    </w:p>
    <w:p w14:paraId="5781E58C" w14:textId="77777777" w:rsidR="00912E57" w:rsidRDefault="00912E57"/>
    <w:sectPr w:rsidR="00912E57" w:rsidSect="001C409C">
      <w:footerReference w:type="default" r:id="rId8"/>
      <w:pgSz w:w="11905" w:h="16837"/>
      <w:pgMar w:top="153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ED11F" w14:textId="77777777" w:rsidR="002A0833" w:rsidRDefault="002A0833">
      <w:pPr>
        <w:spacing w:after="0" w:line="240" w:lineRule="auto"/>
      </w:pPr>
      <w:r>
        <w:separator/>
      </w:r>
    </w:p>
  </w:endnote>
  <w:endnote w:type="continuationSeparator" w:id="0">
    <w:p w14:paraId="1E277378" w14:textId="77777777" w:rsidR="002A0833" w:rsidRDefault="002A0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464014"/>
      <w:docPartObj>
        <w:docPartGallery w:val="Page Numbers (Bottom of Page)"/>
        <w:docPartUnique/>
      </w:docPartObj>
    </w:sdtPr>
    <w:sdtContent>
      <w:p w14:paraId="4B063AF9" w14:textId="4E98B019" w:rsidR="00FD09ED" w:rsidRDefault="00FD09ED">
        <w:pPr>
          <w:pStyle w:val="Stopka"/>
          <w:jc w:val="right"/>
        </w:pPr>
        <w:r>
          <w:fldChar w:fldCharType="begin"/>
        </w:r>
        <w:r>
          <w:instrText>PAGE   \* MERGEFORMAT</w:instrText>
        </w:r>
        <w:r>
          <w:fldChar w:fldCharType="separate"/>
        </w:r>
        <w:r>
          <w:t>2</w:t>
        </w:r>
        <w:r>
          <w:fldChar w:fldCharType="end"/>
        </w:r>
      </w:p>
    </w:sdtContent>
  </w:sdt>
  <w:p w14:paraId="0D359F6F" w14:textId="77777777" w:rsidR="00FD09ED" w:rsidRPr="0070208C" w:rsidRDefault="00FD09ED" w:rsidP="00FD09ED">
    <w:pPr>
      <w:pStyle w:val="Stopka"/>
      <w:jc w:val="center"/>
      <w:rPr>
        <w:rFonts w:ascii="Times New Roman" w:hAnsi="Times New Roman" w:cs="Times New Roman"/>
        <w:sz w:val="20"/>
        <w:szCs w:val="20"/>
      </w:rPr>
    </w:pPr>
    <w:r w:rsidRPr="0070208C">
      <w:rPr>
        <w:rFonts w:ascii="Times New Roman" w:hAnsi="Times New Roman" w:cs="Times New Roman"/>
        <w:sz w:val="20"/>
        <w:szCs w:val="20"/>
      </w:rPr>
      <w:t xml:space="preserve">Załącznik nr 9 do SWZ- </w:t>
    </w:r>
    <w:r w:rsidRPr="0070208C">
      <w:rPr>
        <w:rFonts w:ascii="Times New Roman" w:eastAsia="Times New Roman" w:hAnsi="Times New Roman" w:cs="Times New Roman"/>
        <w:i/>
        <w:sz w:val="20"/>
        <w:szCs w:val="20"/>
        <w:lang w:eastAsia="ar-SA"/>
      </w:rPr>
      <w:t xml:space="preserve">„Dostawa fabrycznie nowej koparko-ładowarki samobieżnej w ramach Programu Ochrony Ludności i Obrony Cywilnej na lata 2025-2026” </w:t>
    </w:r>
    <w:r w:rsidRPr="0070208C">
      <w:rPr>
        <w:rFonts w:ascii="Times New Roman" w:eastAsia="Times New Roman" w:hAnsi="Times New Roman" w:cs="Times New Roman"/>
        <w:sz w:val="20"/>
        <w:szCs w:val="20"/>
        <w:lang w:eastAsia="ar-SA"/>
      </w:rPr>
      <w:t xml:space="preserve"> </w:t>
    </w:r>
  </w:p>
  <w:p w14:paraId="7B21E016" w14:textId="77777777" w:rsidR="003F4695" w:rsidRPr="0070208C" w:rsidRDefault="003F4695" w:rsidP="0070208C">
    <w:pPr>
      <w:pStyle w:val="Stopka"/>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F81DE" w14:textId="77777777" w:rsidR="002A0833" w:rsidRDefault="002A0833">
      <w:pPr>
        <w:spacing w:after="0" w:line="240" w:lineRule="auto"/>
      </w:pPr>
      <w:r>
        <w:separator/>
      </w:r>
    </w:p>
  </w:footnote>
  <w:footnote w:type="continuationSeparator" w:id="0">
    <w:p w14:paraId="4FBA4F47" w14:textId="77777777" w:rsidR="002A0833" w:rsidRDefault="002A08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Num18"/>
    <w:lvl w:ilvl="0">
      <w:start w:val="1"/>
      <w:numFmt w:val="decimal"/>
      <w:lvlText w:val="%1."/>
      <w:lvlJc w:val="left"/>
      <w:pPr>
        <w:tabs>
          <w:tab w:val="num" w:pos="0"/>
        </w:tabs>
        <w:ind w:left="720" w:hanging="360"/>
      </w:pPr>
      <w:rPr>
        <w:rFonts w:eastAsia="Times New Roman" w:cs="Times New Roman"/>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7"/>
    <w:multiLevelType w:val="multilevel"/>
    <w:tmpl w:val="00000007"/>
    <w:name w:val="WWNum36"/>
    <w:lvl w:ilvl="0">
      <w:start w:val="1"/>
      <w:numFmt w:val="decimal"/>
      <w:lvlText w:val="%1."/>
      <w:lvlJc w:val="left"/>
      <w:pPr>
        <w:tabs>
          <w:tab w:val="num" w:pos="0"/>
        </w:tabs>
        <w:ind w:left="360" w:hanging="360"/>
      </w:pPr>
      <w:rPr>
        <w:rFonts w:eastAsia="Times New Roman" w:cs="Times New Roman"/>
        <w:b w:val="0"/>
        <w:bCs/>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 w15:restartNumberingAfterBreak="0">
    <w:nsid w:val="0000000B"/>
    <w:multiLevelType w:val="singleLevel"/>
    <w:tmpl w:val="0000000B"/>
    <w:name w:val="WW8Num11"/>
    <w:lvl w:ilvl="0">
      <w:start w:val="1"/>
      <w:numFmt w:val="decimal"/>
      <w:lvlText w:val="%1."/>
      <w:lvlJc w:val="left"/>
      <w:pPr>
        <w:tabs>
          <w:tab w:val="num" w:pos="0"/>
        </w:tabs>
        <w:ind w:left="360" w:hanging="360"/>
      </w:pPr>
      <w:rPr>
        <w:rFonts w:ascii="Cambria" w:hAnsi="Cambria" w:cs="Arial"/>
        <w:bCs/>
        <w:sz w:val="22"/>
        <w:szCs w:val="22"/>
      </w:rPr>
    </w:lvl>
  </w:abstractNum>
  <w:abstractNum w:abstractNumId="3" w15:restartNumberingAfterBreak="0">
    <w:nsid w:val="00000013"/>
    <w:multiLevelType w:val="singleLevel"/>
    <w:tmpl w:val="00000013"/>
    <w:name w:val="WW8Num27"/>
    <w:lvl w:ilvl="0">
      <w:start w:val="1"/>
      <w:numFmt w:val="decimal"/>
      <w:lvlText w:val="%1."/>
      <w:lvlJc w:val="left"/>
      <w:pPr>
        <w:tabs>
          <w:tab w:val="num" w:pos="0"/>
        </w:tabs>
        <w:ind w:left="360" w:hanging="360"/>
      </w:pPr>
      <w:rPr>
        <w:rFonts w:ascii="Cambria" w:hAnsi="Cambria" w:cs="Arial"/>
        <w:bCs/>
        <w:sz w:val="22"/>
        <w:szCs w:val="22"/>
        <w:lang w:eastAsia="pl-PL"/>
      </w:rPr>
    </w:lvl>
  </w:abstractNum>
  <w:abstractNum w:abstractNumId="4"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07E19AE"/>
    <w:multiLevelType w:val="multilevel"/>
    <w:tmpl w:val="0415001D"/>
    <w:lvl w:ilvl="0">
      <w:start w:val="1"/>
      <w:numFmt w:val="decimal"/>
      <w:lvlText w:val="%1)"/>
      <w:lvlJc w:val="left"/>
      <w:pPr>
        <w:ind w:left="8866" w:hanging="360"/>
      </w:pPr>
    </w:lvl>
    <w:lvl w:ilvl="1">
      <w:start w:val="1"/>
      <w:numFmt w:val="lowerLetter"/>
      <w:lvlText w:val="%2)"/>
      <w:lvlJc w:val="left"/>
      <w:pPr>
        <w:ind w:left="9226" w:hanging="360"/>
      </w:p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6"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8" w15:restartNumberingAfterBreak="0">
    <w:nsid w:val="06121EC5"/>
    <w:multiLevelType w:val="hybridMultilevel"/>
    <w:tmpl w:val="76A4DC98"/>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81547BA"/>
    <w:multiLevelType w:val="hybridMultilevel"/>
    <w:tmpl w:val="02F000F2"/>
    <w:lvl w:ilvl="0" w:tplc="6FDE0D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B00026"/>
    <w:multiLevelType w:val="hybridMultilevel"/>
    <w:tmpl w:val="0E8C9130"/>
    <w:lvl w:ilvl="0" w:tplc="0518EB1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B564B2"/>
    <w:multiLevelType w:val="hybridMultilevel"/>
    <w:tmpl w:val="DACC4F4E"/>
    <w:lvl w:ilvl="0" w:tplc="F74A780E">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5C651A5"/>
    <w:multiLevelType w:val="hybridMultilevel"/>
    <w:tmpl w:val="2182D02C"/>
    <w:lvl w:ilvl="0" w:tplc="E6805E92">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4D317E"/>
    <w:multiLevelType w:val="hybridMultilevel"/>
    <w:tmpl w:val="C2A61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AA1D4B"/>
    <w:multiLevelType w:val="hybridMultilevel"/>
    <w:tmpl w:val="395033C2"/>
    <w:lvl w:ilvl="0" w:tplc="299E0A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C169C2"/>
    <w:multiLevelType w:val="hybridMultilevel"/>
    <w:tmpl w:val="E8E8B816"/>
    <w:lvl w:ilvl="0" w:tplc="300A65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437050"/>
    <w:multiLevelType w:val="hybridMultilevel"/>
    <w:tmpl w:val="7D62BDB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06B00DF"/>
    <w:multiLevelType w:val="multilevel"/>
    <w:tmpl w:val="406B00DF"/>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2" w15:restartNumberingAfterBreak="0">
    <w:nsid w:val="413C5BF1"/>
    <w:multiLevelType w:val="hybridMultilevel"/>
    <w:tmpl w:val="7F08FC5A"/>
    <w:lvl w:ilvl="0" w:tplc="C352BC12">
      <w:start w:val="1"/>
      <w:numFmt w:val="lowerLetter"/>
      <w:lvlText w:val="%1)"/>
      <w:lvlJc w:val="righ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302D7A"/>
    <w:multiLevelType w:val="multilevel"/>
    <w:tmpl w:val="F8603B1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4906E55"/>
    <w:multiLevelType w:val="hybridMultilevel"/>
    <w:tmpl w:val="D55E164E"/>
    <w:lvl w:ilvl="0" w:tplc="0FB4CD1A">
      <w:start w:val="1"/>
      <w:numFmt w:val="decimal"/>
      <w:lvlText w:val="%1."/>
      <w:lvlJc w:val="left"/>
      <w:pPr>
        <w:tabs>
          <w:tab w:val="num" w:pos="644"/>
        </w:tabs>
        <w:ind w:left="644" w:hanging="360"/>
      </w:pPr>
      <w:rPr>
        <w:rFonts w:hint="default"/>
        <w:b w:val="0"/>
        <w:color w:val="auto"/>
        <w:sz w:val="22"/>
        <w:szCs w:val="22"/>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6" w15:restartNumberingAfterBreak="0">
    <w:nsid w:val="5F5C1962"/>
    <w:multiLevelType w:val="multilevel"/>
    <w:tmpl w:val="04BC23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0C11050"/>
    <w:multiLevelType w:val="hybridMultilevel"/>
    <w:tmpl w:val="227405B0"/>
    <w:lvl w:ilvl="0" w:tplc="35EE39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545385A"/>
    <w:multiLevelType w:val="hybridMultilevel"/>
    <w:tmpl w:val="FB8491AC"/>
    <w:lvl w:ilvl="0" w:tplc="F3F24512">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5C43AE3"/>
    <w:multiLevelType w:val="hybridMultilevel"/>
    <w:tmpl w:val="1B82BBA0"/>
    <w:lvl w:ilvl="0" w:tplc="68AE3A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EC7D23"/>
    <w:multiLevelType w:val="hybridMultilevel"/>
    <w:tmpl w:val="7E0C0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041DEE"/>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9A6719"/>
    <w:multiLevelType w:val="multilevel"/>
    <w:tmpl w:val="799A6719"/>
    <w:lvl w:ilvl="0">
      <w:start w:val="1"/>
      <w:numFmt w:val="decimal"/>
      <w:lvlText w:val="%1."/>
      <w:lvlJc w:val="left"/>
      <w:pPr>
        <w:ind w:left="360" w:hanging="360"/>
      </w:pPr>
      <w:rPr>
        <w:rFonts w:hint="default"/>
        <w:color w:val="auto"/>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7" w15:restartNumberingAfterBreak="0">
    <w:nsid w:val="7BAD62EA"/>
    <w:multiLevelType w:val="hybridMultilevel"/>
    <w:tmpl w:val="D4B6D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AE7119"/>
    <w:multiLevelType w:val="multilevel"/>
    <w:tmpl w:val="F8603B1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DE756A7"/>
    <w:multiLevelType w:val="hybridMultilevel"/>
    <w:tmpl w:val="1576B074"/>
    <w:lvl w:ilvl="0" w:tplc="11100A2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90573489">
    <w:abstractNumId w:val="8"/>
  </w:num>
  <w:num w:numId="2" w16cid:durableId="1859545046">
    <w:abstractNumId w:val="30"/>
  </w:num>
  <w:num w:numId="3" w16cid:durableId="939877772">
    <w:abstractNumId w:val="5"/>
  </w:num>
  <w:num w:numId="4" w16cid:durableId="1750350250">
    <w:abstractNumId w:val="23"/>
  </w:num>
  <w:num w:numId="5" w16cid:durableId="1617368372">
    <w:abstractNumId w:val="28"/>
  </w:num>
  <w:num w:numId="6" w16cid:durableId="781413929">
    <w:abstractNumId w:val="20"/>
  </w:num>
  <w:num w:numId="7" w16cid:durableId="1508447426">
    <w:abstractNumId w:val="19"/>
  </w:num>
  <w:num w:numId="8" w16cid:durableId="247542864">
    <w:abstractNumId w:val="24"/>
  </w:num>
  <w:num w:numId="9" w16cid:durableId="449275995">
    <w:abstractNumId w:val="40"/>
  </w:num>
  <w:num w:numId="10" w16cid:durableId="758333000">
    <w:abstractNumId w:val="18"/>
  </w:num>
  <w:num w:numId="11" w16cid:durableId="2124492514">
    <w:abstractNumId w:val="6"/>
  </w:num>
  <w:num w:numId="12" w16cid:durableId="1627008023">
    <w:abstractNumId w:val="35"/>
  </w:num>
  <w:num w:numId="13" w16cid:durableId="751968020">
    <w:abstractNumId w:val="29"/>
  </w:num>
  <w:num w:numId="14" w16cid:durableId="2068261733">
    <w:abstractNumId w:val="12"/>
  </w:num>
  <w:num w:numId="15" w16cid:durableId="25954545">
    <w:abstractNumId w:val="39"/>
  </w:num>
  <w:num w:numId="16" w16cid:durableId="735979919">
    <w:abstractNumId w:val="34"/>
  </w:num>
  <w:num w:numId="17" w16cid:durableId="154300342">
    <w:abstractNumId w:val="22"/>
  </w:num>
  <w:num w:numId="18" w16cid:durableId="1484809745">
    <w:abstractNumId w:val="2"/>
    <w:lvlOverride w:ilvl="0">
      <w:startOverride w:val="1"/>
    </w:lvlOverride>
  </w:num>
  <w:num w:numId="19" w16cid:durableId="1479154685">
    <w:abstractNumId w:val="33"/>
  </w:num>
  <w:num w:numId="20" w16cid:durableId="2005935520">
    <w:abstractNumId w:val="31"/>
  </w:num>
  <w:num w:numId="21" w16cid:durableId="650792427">
    <w:abstractNumId w:val="38"/>
  </w:num>
  <w:num w:numId="22" w16cid:durableId="1980568565">
    <w:abstractNumId w:val="3"/>
  </w:num>
  <w:num w:numId="23" w16cid:durableId="1031807982">
    <w:abstractNumId w:val="15"/>
  </w:num>
  <w:num w:numId="24" w16cid:durableId="1274090479">
    <w:abstractNumId w:val="37"/>
  </w:num>
  <w:num w:numId="25" w16cid:durableId="602878446">
    <w:abstractNumId w:val="14"/>
  </w:num>
  <w:num w:numId="26" w16cid:durableId="1917277389">
    <w:abstractNumId w:val="1"/>
  </w:num>
  <w:num w:numId="27" w16cid:durableId="534536462">
    <w:abstractNumId w:val="13"/>
  </w:num>
  <w:num w:numId="28" w16cid:durableId="1357998737">
    <w:abstractNumId w:val="11"/>
  </w:num>
  <w:num w:numId="29" w16cid:durableId="18475532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02218448">
    <w:abstractNumId w:val="0"/>
  </w:num>
  <w:num w:numId="31" w16cid:durableId="1963459387">
    <w:abstractNumId w:val="17"/>
  </w:num>
  <w:num w:numId="32" w16cid:durableId="529683263">
    <w:abstractNumId w:val="26"/>
  </w:num>
  <w:num w:numId="33" w16cid:durableId="8070323">
    <w:abstractNumId w:val="10"/>
  </w:num>
  <w:num w:numId="34" w16cid:durableId="1051685324">
    <w:abstractNumId w:val="9"/>
  </w:num>
  <w:num w:numId="35" w16cid:durableId="928465683">
    <w:abstractNumId w:val="4"/>
  </w:num>
  <w:num w:numId="36" w16cid:durableId="1835948919">
    <w:abstractNumId w:val="16"/>
  </w:num>
  <w:num w:numId="37" w16cid:durableId="1922059858">
    <w:abstractNumId w:val="27"/>
  </w:num>
  <w:num w:numId="38" w16cid:durableId="2681247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43874745">
    <w:abstractNumId w:val="32"/>
  </w:num>
  <w:num w:numId="40" w16cid:durableId="146166852">
    <w:abstractNumId w:val="36"/>
  </w:num>
  <w:num w:numId="41" w16cid:durableId="13803497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640"/>
    <w:rsid w:val="0004017C"/>
    <w:rsid w:val="00042640"/>
    <w:rsid w:val="000553B4"/>
    <w:rsid w:val="0006582E"/>
    <w:rsid w:val="000844DB"/>
    <w:rsid w:val="000A7969"/>
    <w:rsid w:val="000C2F99"/>
    <w:rsid w:val="0014573E"/>
    <w:rsid w:val="001B57B2"/>
    <w:rsid w:val="001E0C2F"/>
    <w:rsid w:val="0021129E"/>
    <w:rsid w:val="002326DF"/>
    <w:rsid w:val="00261534"/>
    <w:rsid w:val="00273C3C"/>
    <w:rsid w:val="00280536"/>
    <w:rsid w:val="00287B4C"/>
    <w:rsid w:val="002A0833"/>
    <w:rsid w:val="002C23BE"/>
    <w:rsid w:val="002F5822"/>
    <w:rsid w:val="003040FE"/>
    <w:rsid w:val="00323217"/>
    <w:rsid w:val="00360361"/>
    <w:rsid w:val="003618BF"/>
    <w:rsid w:val="00397610"/>
    <w:rsid w:val="003B166C"/>
    <w:rsid w:val="003E205B"/>
    <w:rsid w:val="003F4695"/>
    <w:rsid w:val="00415107"/>
    <w:rsid w:val="00442A4D"/>
    <w:rsid w:val="004F5A6B"/>
    <w:rsid w:val="0051369F"/>
    <w:rsid w:val="00551358"/>
    <w:rsid w:val="00557672"/>
    <w:rsid w:val="00583046"/>
    <w:rsid w:val="00594D97"/>
    <w:rsid w:val="005B38D4"/>
    <w:rsid w:val="005C0AF2"/>
    <w:rsid w:val="005C4666"/>
    <w:rsid w:val="005F2155"/>
    <w:rsid w:val="00621EC8"/>
    <w:rsid w:val="00626F0E"/>
    <w:rsid w:val="00654B9A"/>
    <w:rsid w:val="006625C9"/>
    <w:rsid w:val="00681C86"/>
    <w:rsid w:val="00692AF0"/>
    <w:rsid w:val="00697AE9"/>
    <w:rsid w:val="006A3A65"/>
    <w:rsid w:val="006C34C4"/>
    <w:rsid w:val="006E1FBC"/>
    <w:rsid w:val="0070208C"/>
    <w:rsid w:val="0071154C"/>
    <w:rsid w:val="00747349"/>
    <w:rsid w:val="00777DA3"/>
    <w:rsid w:val="007C085C"/>
    <w:rsid w:val="00817E20"/>
    <w:rsid w:val="00833B7B"/>
    <w:rsid w:val="008758DD"/>
    <w:rsid w:val="008B6608"/>
    <w:rsid w:val="00912E57"/>
    <w:rsid w:val="009218E3"/>
    <w:rsid w:val="0092190C"/>
    <w:rsid w:val="009758F7"/>
    <w:rsid w:val="00982E0C"/>
    <w:rsid w:val="009E0D69"/>
    <w:rsid w:val="009F0599"/>
    <w:rsid w:val="00A23053"/>
    <w:rsid w:val="00A24125"/>
    <w:rsid w:val="00A26065"/>
    <w:rsid w:val="00A26743"/>
    <w:rsid w:val="00A419E6"/>
    <w:rsid w:val="00A9460E"/>
    <w:rsid w:val="00AA5D7F"/>
    <w:rsid w:val="00B44AB5"/>
    <w:rsid w:val="00B5549B"/>
    <w:rsid w:val="00B83A6A"/>
    <w:rsid w:val="00B908B9"/>
    <w:rsid w:val="00C2665D"/>
    <w:rsid w:val="00C75731"/>
    <w:rsid w:val="00CB45D4"/>
    <w:rsid w:val="00CD5C29"/>
    <w:rsid w:val="00CE4688"/>
    <w:rsid w:val="00D14EB2"/>
    <w:rsid w:val="00D8407B"/>
    <w:rsid w:val="00E35264"/>
    <w:rsid w:val="00E95F64"/>
    <w:rsid w:val="00EC3908"/>
    <w:rsid w:val="00EC60B3"/>
    <w:rsid w:val="00EC614C"/>
    <w:rsid w:val="00ED302C"/>
    <w:rsid w:val="00EE3DC0"/>
    <w:rsid w:val="00F22EE0"/>
    <w:rsid w:val="00F52A5D"/>
    <w:rsid w:val="00F65970"/>
    <w:rsid w:val="00F813B5"/>
    <w:rsid w:val="00FC51F8"/>
    <w:rsid w:val="00FD09ED"/>
    <w:rsid w:val="00FD1CD8"/>
    <w:rsid w:val="00FF1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B58BA"/>
  <w15:chartTrackingRefBased/>
  <w15:docId w15:val="{6F6ED36A-9EE6-4661-B1CA-7801274D3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5D7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426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2640"/>
  </w:style>
  <w:style w:type="character" w:styleId="Odwoaniedokomentarza">
    <w:name w:val="annotation reference"/>
    <w:basedOn w:val="Domylnaczcionkaakapitu"/>
    <w:uiPriority w:val="99"/>
    <w:semiHidden/>
    <w:unhideWhenUsed/>
    <w:rsid w:val="00042640"/>
    <w:rPr>
      <w:sz w:val="16"/>
      <w:szCs w:val="16"/>
    </w:rPr>
  </w:style>
  <w:style w:type="paragraph" w:styleId="Tekstkomentarza">
    <w:name w:val="annotation text"/>
    <w:basedOn w:val="Normalny"/>
    <w:link w:val="TekstkomentarzaZnak"/>
    <w:uiPriority w:val="99"/>
    <w:unhideWhenUsed/>
    <w:rsid w:val="00042640"/>
    <w:pPr>
      <w:spacing w:line="240" w:lineRule="auto"/>
    </w:pPr>
    <w:rPr>
      <w:sz w:val="20"/>
      <w:szCs w:val="20"/>
    </w:rPr>
  </w:style>
  <w:style w:type="character" w:customStyle="1" w:styleId="TekstkomentarzaZnak">
    <w:name w:val="Tekst komentarza Znak"/>
    <w:basedOn w:val="Domylnaczcionkaakapitu"/>
    <w:link w:val="Tekstkomentarza"/>
    <w:uiPriority w:val="99"/>
    <w:rsid w:val="00042640"/>
    <w:rPr>
      <w:sz w:val="20"/>
      <w:szCs w:val="20"/>
    </w:r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Obiekt,Nagłowek 3,l"/>
    <w:basedOn w:val="Normalny"/>
    <w:link w:val="AkapitzlistZnak"/>
    <w:uiPriority w:val="34"/>
    <w:qFormat/>
    <w:rsid w:val="00042640"/>
    <w:pPr>
      <w:ind w:left="720"/>
      <w:contextualSpacing/>
    </w:pPr>
  </w:style>
  <w:style w:type="paragraph" w:styleId="Tematkomentarza">
    <w:name w:val="annotation subject"/>
    <w:basedOn w:val="Tekstkomentarza"/>
    <w:next w:val="Tekstkomentarza"/>
    <w:link w:val="TematkomentarzaZnak"/>
    <w:uiPriority w:val="99"/>
    <w:semiHidden/>
    <w:unhideWhenUsed/>
    <w:rsid w:val="00594D97"/>
    <w:rPr>
      <w:b/>
      <w:bCs/>
    </w:rPr>
  </w:style>
  <w:style w:type="character" w:customStyle="1" w:styleId="TematkomentarzaZnak">
    <w:name w:val="Temat komentarza Znak"/>
    <w:basedOn w:val="TekstkomentarzaZnak"/>
    <w:link w:val="Tematkomentarza"/>
    <w:uiPriority w:val="99"/>
    <w:semiHidden/>
    <w:rsid w:val="00594D97"/>
    <w:rPr>
      <w:b/>
      <w:bCs/>
      <w:sz w:val="20"/>
      <w:szCs w:val="20"/>
    </w:rPr>
  </w:style>
  <w:style w:type="paragraph" w:styleId="Tekstpodstawowy">
    <w:name w:val="Body Text"/>
    <w:basedOn w:val="Normalny"/>
    <w:link w:val="TekstpodstawowyZnak"/>
    <w:uiPriority w:val="99"/>
    <w:rsid w:val="0021129E"/>
    <w:pPr>
      <w:spacing w:after="0" w:line="240" w:lineRule="auto"/>
    </w:pPr>
    <w:rPr>
      <w:rFonts w:ascii="Calibri" w:eastAsia="Times New Roman" w:hAnsi="Calibri" w:cs="Calibri"/>
      <w:b/>
      <w:bCs/>
      <w:sz w:val="24"/>
      <w:szCs w:val="24"/>
      <w:lang w:eastAsia="pl-PL"/>
    </w:rPr>
  </w:style>
  <w:style w:type="character" w:customStyle="1" w:styleId="TekstpodstawowyZnak">
    <w:name w:val="Tekst podstawowy Znak"/>
    <w:basedOn w:val="Domylnaczcionkaakapitu"/>
    <w:link w:val="Tekstpodstawowy"/>
    <w:uiPriority w:val="99"/>
    <w:rsid w:val="0021129E"/>
    <w:rPr>
      <w:rFonts w:ascii="Calibri" w:eastAsia="Times New Roman" w:hAnsi="Calibri" w:cs="Calibri"/>
      <w:b/>
      <w:bCs/>
      <w:sz w:val="24"/>
      <w:szCs w:val="24"/>
      <w:lang w:eastAsia="pl-PL"/>
    </w:rPr>
  </w:style>
  <w:style w:type="paragraph" w:styleId="Nagwek">
    <w:name w:val="header"/>
    <w:basedOn w:val="Normalny"/>
    <w:link w:val="NagwekZnak"/>
    <w:uiPriority w:val="99"/>
    <w:unhideWhenUsed/>
    <w:rsid w:val="007020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208C"/>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261534"/>
  </w:style>
  <w:style w:type="character" w:styleId="Hipercze">
    <w:name w:val="Hyperlink"/>
    <w:basedOn w:val="Domylnaczcionkaakapitu"/>
    <w:uiPriority w:val="99"/>
    <w:unhideWhenUsed/>
    <w:rsid w:val="000A7969"/>
    <w:rPr>
      <w:color w:val="0563C1" w:themeColor="hyperlink"/>
      <w:u w:val="single"/>
    </w:rPr>
  </w:style>
  <w:style w:type="paragraph" w:customStyle="1" w:styleId="tyt">
    <w:name w:val="tyt"/>
    <w:basedOn w:val="Normalny"/>
    <w:rsid w:val="00E35264"/>
    <w:pPr>
      <w:keepNext/>
      <w:spacing w:before="60" w:after="60" w:line="240" w:lineRule="auto"/>
      <w:jc w:val="center"/>
    </w:pPr>
    <w:rPr>
      <w:rFonts w:ascii="Times New Roman" w:eastAsia="Times New Roman" w:hAnsi="Times New Roman" w:cs="Times New Roman"/>
      <w:b/>
      <w:bCs/>
      <w:sz w:val="24"/>
      <w:szCs w:val="24"/>
      <w:lang w:eastAsia="pl-PL"/>
    </w:rPr>
  </w:style>
  <w:style w:type="paragraph" w:styleId="Bezodstpw">
    <w:name w:val="No Spacing"/>
    <w:qFormat/>
    <w:rsid w:val="00E35264"/>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34"/>
    <w:qFormat/>
    <w:rsid w:val="00A419E6"/>
    <w:pPr>
      <w:suppressAutoHyphens/>
      <w:spacing w:after="0" w:line="240" w:lineRule="auto"/>
      <w:ind w:left="720"/>
      <w:contextualSpacing/>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rokerpefexpert.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289</TotalTime>
  <Pages>1</Pages>
  <Words>4136</Words>
  <Characters>24822</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izabella ziemblicka</dc:creator>
  <cp:keywords/>
  <dc:description/>
  <cp:lastModifiedBy>UG Żyrzyn</cp:lastModifiedBy>
  <cp:revision>59</cp:revision>
  <cp:lastPrinted>2025-09-05T10:38:00Z</cp:lastPrinted>
  <dcterms:created xsi:type="dcterms:W3CDTF">2022-09-29T08:55:00Z</dcterms:created>
  <dcterms:modified xsi:type="dcterms:W3CDTF">2025-09-12T06:04:00Z</dcterms:modified>
</cp:coreProperties>
</file>